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36026" w:rsidRPr="004F7BC5" w:rsidRDefault="00857F8E">
      <w:pPr>
        <w:ind w:right="-282"/>
        <w:jc w:val="center"/>
        <w:rPr>
          <w:rFonts w:eastAsia="Times New Roman" w:cs="Times New Roman"/>
          <w:b/>
          <w:sz w:val="28"/>
          <w:szCs w:val="28"/>
          <w:lang w:eastAsia="ru-RU"/>
        </w:rPr>
      </w:pPr>
      <w:r>
        <w:rPr>
          <w:noProof/>
          <w:lang w:eastAsia="ru-RU" w:bidi="ar-SA"/>
        </w:rPr>
        <w:drawing>
          <wp:inline distT="0" distB="0" distL="0" distR="0">
            <wp:extent cx="523875" cy="6762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3875" cy="676275"/>
                    </a:xfrm>
                    <a:prstGeom prst="rect">
                      <a:avLst/>
                    </a:prstGeom>
                    <a:solidFill>
                      <a:srgbClr val="FFFFFF"/>
                    </a:solidFill>
                    <a:ln w="9525">
                      <a:noFill/>
                      <a:miter lim="800000"/>
                      <a:headEnd/>
                      <a:tailEnd/>
                    </a:ln>
                  </pic:spPr>
                </pic:pic>
              </a:graphicData>
            </a:graphic>
          </wp:inline>
        </w:drawing>
      </w:r>
    </w:p>
    <w:tbl>
      <w:tblPr>
        <w:tblW w:w="0" w:type="auto"/>
        <w:tblInd w:w="-108" w:type="dxa"/>
        <w:tblLayout w:type="fixed"/>
        <w:tblCellMar>
          <w:left w:w="0" w:type="dxa"/>
          <w:right w:w="0" w:type="dxa"/>
        </w:tblCellMar>
        <w:tblLook w:val="0000"/>
      </w:tblPr>
      <w:tblGrid>
        <w:gridCol w:w="9516"/>
      </w:tblGrid>
      <w:tr w:rsidR="00A36026" w:rsidRPr="004F7BC5">
        <w:tc>
          <w:tcPr>
            <w:tcW w:w="9516" w:type="dxa"/>
            <w:shd w:val="clear" w:color="auto" w:fill="auto"/>
          </w:tcPr>
          <w:p w:rsidR="00A36026" w:rsidRPr="004F7BC5" w:rsidRDefault="00A36026">
            <w:pPr>
              <w:spacing w:line="100" w:lineRule="atLeast"/>
              <w:ind w:right="-282"/>
              <w:jc w:val="center"/>
              <w:rPr>
                <w:rFonts w:cs="Times New Roman"/>
                <w:b/>
                <w:sz w:val="28"/>
                <w:szCs w:val="28"/>
                <w:lang w:eastAsia="ru-RU"/>
              </w:rPr>
            </w:pPr>
            <w:r w:rsidRPr="004F7BC5">
              <w:rPr>
                <w:rFonts w:eastAsia="Times New Roman" w:cs="Times New Roman"/>
                <w:b/>
                <w:sz w:val="28"/>
                <w:szCs w:val="28"/>
                <w:lang w:eastAsia="ru-RU"/>
              </w:rPr>
              <w:t xml:space="preserve"> </w:t>
            </w:r>
            <w:r w:rsidRPr="004F7BC5">
              <w:rPr>
                <w:rFonts w:cs="Times New Roman"/>
                <w:b/>
                <w:sz w:val="28"/>
                <w:szCs w:val="28"/>
                <w:lang w:eastAsia="ru-RU"/>
              </w:rPr>
              <w:t>АДМИНИСТРАЦИЯ</w:t>
            </w:r>
          </w:p>
          <w:p w:rsidR="00A36026" w:rsidRPr="004F7BC5" w:rsidRDefault="00A36026">
            <w:pPr>
              <w:spacing w:line="100" w:lineRule="atLeast"/>
              <w:ind w:right="-282"/>
              <w:jc w:val="center"/>
              <w:rPr>
                <w:rFonts w:cs="Times New Roman"/>
                <w:b/>
                <w:sz w:val="28"/>
                <w:szCs w:val="28"/>
                <w:lang w:eastAsia="ru-RU"/>
              </w:rPr>
            </w:pPr>
            <w:r w:rsidRPr="004F7BC5">
              <w:rPr>
                <w:rFonts w:cs="Times New Roman"/>
                <w:b/>
                <w:sz w:val="28"/>
                <w:szCs w:val="28"/>
                <w:lang w:eastAsia="ru-RU"/>
              </w:rPr>
              <w:t xml:space="preserve">ДАЛЬНЕРЕЧЕНСКОГО ГОРОДСКОГО ОКРУГА </w:t>
            </w:r>
          </w:p>
          <w:p w:rsidR="00A36026" w:rsidRPr="004F7BC5" w:rsidRDefault="00A36026">
            <w:pPr>
              <w:spacing w:line="100" w:lineRule="atLeast"/>
              <w:ind w:right="-282"/>
              <w:jc w:val="center"/>
              <w:rPr>
                <w:rFonts w:cs="Times New Roman"/>
                <w:sz w:val="28"/>
                <w:szCs w:val="28"/>
                <w:lang w:eastAsia="ru-RU"/>
              </w:rPr>
            </w:pPr>
            <w:r w:rsidRPr="004F7BC5">
              <w:rPr>
                <w:rFonts w:cs="Times New Roman"/>
                <w:b/>
                <w:sz w:val="28"/>
                <w:szCs w:val="28"/>
                <w:lang w:eastAsia="ru-RU"/>
              </w:rPr>
              <w:t xml:space="preserve">ПРИМОРСКОГО КРАЯ </w:t>
            </w:r>
          </w:p>
          <w:p w:rsidR="00A36026" w:rsidRPr="004F7BC5" w:rsidRDefault="00A36026">
            <w:pPr>
              <w:ind w:right="-282"/>
              <w:jc w:val="center"/>
              <w:rPr>
                <w:rFonts w:cs="Times New Roman"/>
                <w:sz w:val="28"/>
                <w:szCs w:val="28"/>
                <w:lang w:eastAsia="ru-RU"/>
              </w:rPr>
            </w:pPr>
          </w:p>
          <w:p w:rsidR="00A36026" w:rsidRPr="004F7BC5" w:rsidRDefault="00A36026">
            <w:pPr>
              <w:ind w:right="-282"/>
              <w:jc w:val="center"/>
              <w:rPr>
                <w:rFonts w:cs="Times New Roman"/>
                <w:sz w:val="28"/>
                <w:szCs w:val="28"/>
                <w:lang w:eastAsia="ru-RU"/>
              </w:rPr>
            </w:pPr>
          </w:p>
          <w:p w:rsidR="00A36026" w:rsidRPr="004F7BC5" w:rsidRDefault="00A36026">
            <w:pPr>
              <w:ind w:right="-282"/>
              <w:jc w:val="center"/>
              <w:rPr>
                <w:rFonts w:cs="Times New Roman"/>
                <w:sz w:val="28"/>
                <w:szCs w:val="28"/>
                <w:lang w:eastAsia="ru-RU"/>
              </w:rPr>
            </w:pPr>
            <w:r w:rsidRPr="004F7BC5">
              <w:rPr>
                <w:rFonts w:cs="Times New Roman"/>
                <w:sz w:val="28"/>
                <w:szCs w:val="28"/>
                <w:lang w:eastAsia="ru-RU"/>
              </w:rPr>
              <w:t>ПОСТАНОВЛЕНИЕ</w:t>
            </w:r>
          </w:p>
          <w:p w:rsidR="00A36026" w:rsidRPr="004F7BC5" w:rsidRDefault="00A36026" w:rsidP="004F7BC5">
            <w:pPr>
              <w:ind w:right="-282"/>
              <w:rPr>
                <w:rFonts w:cs="Times New Roman"/>
                <w:sz w:val="28"/>
                <w:szCs w:val="28"/>
                <w:lang w:eastAsia="ru-RU"/>
              </w:rPr>
            </w:pPr>
          </w:p>
          <w:p w:rsidR="00A36026" w:rsidRPr="004F7BC5" w:rsidRDefault="00285CAF" w:rsidP="00170574">
            <w:pPr>
              <w:ind w:right="-282"/>
            </w:pPr>
            <w:r w:rsidRPr="004F7BC5">
              <w:rPr>
                <w:rFonts w:eastAsia="Times New Roman" w:cs="Times New Roman"/>
                <w:sz w:val="28"/>
                <w:szCs w:val="28"/>
                <w:lang w:eastAsia="ru-RU"/>
              </w:rPr>
              <w:t xml:space="preserve">      </w:t>
            </w:r>
            <w:r w:rsidR="00442B2B">
              <w:rPr>
                <w:rFonts w:eastAsia="Times New Roman" w:cs="Times New Roman"/>
                <w:sz w:val="28"/>
                <w:szCs w:val="28"/>
                <w:lang w:eastAsia="ru-RU"/>
              </w:rPr>
              <w:t xml:space="preserve"> </w:t>
            </w:r>
            <w:r w:rsidR="00795D0B" w:rsidRPr="004F7BC5">
              <w:rPr>
                <w:rFonts w:eastAsia="Times New Roman" w:cs="Times New Roman"/>
                <w:sz w:val="28"/>
                <w:szCs w:val="28"/>
                <w:lang w:eastAsia="ru-RU"/>
              </w:rPr>
              <w:t xml:space="preserve">  </w:t>
            </w:r>
            <w:r w:rsidR="00170574">
              <w:rPr>
                <w:rFonts w:eastAsia="Times New Roman" w:cs="Times New Roman"/>
                <w:sz w:val="28"/>
                <w:szCs w:val="28"/>
                <w:lang w:eastAsia="ru-RU"/>
              </w:rPr>
              <w:t xml:space="preserve">                                             </w:t>
            </w:r>
            <w:r w:rsidR="00A36026" w:rsidRPr="004F7BC5">
              <w:rPr>
                <w:rFonts w:cs="Times New Roman"/>
                <w:sz w:val="28"/>
                <w:szCs w:val="28"/>
                <w:lang w:eastAsia="ru-RU"/>
              </w:rPr>
              <w:t xml:space="preserve">г. Дальнереченск                 </w:t>
            </w:r>
            <w:r w:rsidR="00442B2B">
              <w:rPr>
                <w:rFonts w:cs="Times New Roman"/>
                <w:sz w:val="28"/>
                <w:szCs w:val="28"/>
                <w:lang w:eastAsia="ru-RU"/>
              </w:rPr>
              <w:t xml:space="preserve"> </w:t>
            </w:r>
            <w:r w:rsidR="00A36026" w:rsidRPr="004F7BC5">
              <w:rPr>
                <w:rFonts w:cs="Times New Roman"/>
                <w:sz w:val="28"/>
                <w:szCs w:val="28"/>
                <w:lang w:eastAsia="ru-RU"/>
              </w:rPr>
              <w:t xml:space="preserve"> №  </w:t>
            </w:r>
          </w:p>
        </w:tc>
      </w:tr>
      <w:tr w:rsidR="00F52711" w:rsidRPr="004F7BC5">
        <w:tc>
          <w:tcPr>
            <w:tcW w:w="9516" w:type="dxa"/>
            <w:shd w:val="clear" w:color="auto" w:fill="auto"/>
          </w:tcPr>
          <w:p w:rsidR="00F52711" w:rsidRPr="004F7BC5" w:rsidRDefault="00F52711">
            <w:pPr>
              <w:spacing w:line="100" w:lineRule="atLeast"/>
              <w:ind w:right="-282"/>
              <w:jc w:val="center"/>
              <w:rPr>
                <w:rFonts w:eastAsia="Times New Roman" w:cs="Times New Roman"/>
                <w:b/>
                <w:sz w:val="28"/>
                <w:szCs w:val="28"/>
                <w:lang w:eastAsia="ru-RU"/>
              </w:rPr>
            </w:pPr>
          </w:p>
        </w:tc>
      </w:tr>
      <w:tr w:rsidR="00F52711" w:rsidRPr="004F7BC5">
        <w:tc>
          <w:tcPr>
            <w:tcW w:w="9516" w:type="dxa"/>
            <w:shd w:val="clear" w:color="auto" w:fill="auto"/>
          </w:tcPr>
          <w:p w:rsidR="00F52711" w:rsidRPr="004F7BC5" w:rsidRDefault="00F52711">
            <w:pPr>
              <w:spacing w:line="100" w:lineRule="atLeast"/>
              <w:ind w:right="-282"/>
              <w:jc w:val="center"/>
              <w:rPr>
                <w:rFonts w:eastAsia="Times New Roman" w:cs="Times New Roman"/>
                <w:b/>
                <w:sz w:val="28"/>
                <w:szCs w:val="28"/>
                <w:lang w:eastAsia="ru-RU"/>
              </w:rPr>
            </w:pPr>
          </w:p>
        </w:tc>
      </w:tr>
    </w:tbl>
    <w:p w:rsidR="00A36026" w:rsidRPr="004F7BC5" w:rsidRDefault="003663EF">
      <w:pPr>
        <w:jc w:val="center"/>
        <w:rPr>
          <w:rFonts w:cs="Times New Roman"/>
          <w:b/>
          <w:color w:val="000000"/>
          <w:sz w:val="28"/>
          <w:szCs w:val="28"/>
          <w:lang w:eastAsia="ru-RU"/>
        </w:rPr>
      </w:pPr>
      <w:r>
        <w:rPr>
          <w:rFonts w:cs="Times New Roman"/>
          <w:vanish/>
          <w:color w:val="000000"/>
          <w:sz w:val="20"/>
          <w:lang w:eastAsia="ru-RU"/>
        </w:rPr>
        <w:t>#</w:t>
      </w:r>
    </w:p>
    <w:p w:rsidR="00A36026" w:rsidRPr="004F7E28" w:rsidRDefault="00A36026" w:rsidP="00042CD9">
      <w:pPr>
        <w:shd w:val="clear" w:color="auto" w:fill="FFFFFF"/>
        <w:jc w:val="center"/>
        <w:rPr>
          <w:rFonts w:cs="Times New Roman"/>
          <w:b/>
          <w:color w:val="000000"/>
          <w:sz w:val="28"/>
          <w:szCs w:val="28"/>
          <w:lang w:eastAsia="ru-RU"/>
        </w:rPr>
      </w:pPr>
      <w:bookmarkStart w:id="0" w:name="__DdeLink__47_515083682"/>
      <w:r w:rsidRPr="004F7E28">
        <w:rPr>
          <w:rFonts w:cs="Times New Roman"/>
          <w:b/>
          <w:color w:val="000000"/>
          <w:sz w:val="28"/>
          <w:szCs w:val="28"/>
          <w:lang w:eastAsia="ru-RU"/>
        </w:rPr>
        <w:t xml:space="preserve">Об утверждении административного регламента </w:t>
      </w:r>
      <w:r w:rsidR="00AD3B3A" w:rsidRPr="004F7E28">
        <w:rPr>
          <w:rFonts w:cs="Times New Roman"/>
          <w:b/>
          <w:color w:val="000000"/>
          <w:sz w:val="28"/>
          <w:szCs w:val="28"/>
          <w:lang w:eastAsia="ru-RU"/>
        </w:rPr>
        <w:t>предоставления</w:t>
      </w:r>
    </w:p>
    <w:p w:rsidR="004F7E28" w:rsidRDefault="00A36026" w:rsidP="00042CD9">
      <w:pPr>
        <w:spacing w:line="100" w:lineRule="atLeast"/>
        <w:ind w:right="-282"/>
        <w:jc w:val="center"/>
        <w:rPr>
          <w:rFonts w:cs="Times New Roman"/>
          <w:b/>
          <w:sz w:val="28"/>
          <w:szCs w:val="28"/>
        </w:rPr>
      </w:pPr>
      <w:r w:rsidRPr="004F7E28">
        <w:rPr>
          <w:rFonts w:cs="Times New Roman"/>
          <w:b/>
          <w:color w:val="000000"/>
          <w:sz w:val="28"/>
          <w:szCs w:val="28"/>
          <w:lang w:eastAsia="ru-RU"/>
        </w:rPr>
        <w:t xml:space="preserve">муниципальной услуги  «Выдача разрешений </w:t>
      </w:r>
      <w:r w:rsidR="004F7E28" w:rsidRPr="004F7E28">
        <w:rPr>
          <w:rFonts w:cs="Times New Roman"/>
          <w:b/>
          <w:sz w:val="28"/>
          <w:szCs w:val="28"/>
        </w:rPr>
        <w:t xml:space="preserve">на ввод объекта </w:t>
      </w:r>
    </w:p>
    <w:p w:rsidR="00042CD9" w:rsidRPr="004F7E28" w:rsidRDefault="004F7E28" w:rsidP="00042CD9">
      <w:pPr>
        <w:spacing w:line="100" w:lineRule="atLeast"/>
        <w:ind w:right="-282"/>
        <w:jc w:val="center"/>
        <w:rPr>
          <w:rFonts w:cs="Times New Roman"/>
          <w:b/>
          <w:sz w:val="28"/>
          <w:szCs w:val="28"/>
        </w:rPr>
      </w:pPr>
      <w:r w:rsidRPr="004F7E28">
        <w:rPr>
          <w:rFonts w:cs="Times New Roman"/>
          <w:b/>
          <w:sz w:val="28"/>
          <w:szCs w:val="28"/>
        </w:rPr>
        <w:t>в эксплуатацию</w:t>
      </w:r>
      <w:r w:rsidR="00A36026" w:rsidRPr="004F7E28">
        <w:rPr>
          <w:rFonts w:cs="Times New Roman"/>
          <w:b/>
          <w:color w:val="000000"/>
          <w:sz w:val="28"/>
          <w:szCs w:val="28"/>
          <w:lang w:eastAsia="ru-RU"/>
        </w:rPr>
        <w:t>»</w:t>
      </w:r>
      <w:r w:rsidR="00042CD9" w:rsidRPr="004F7E28">
        <w:rPr>
          <w:rFonts w:cs="Times New Roman"/>
          <w:b/>
          <w:color w:val="000000"/>
          <w:sz w:val="28"/>
          <w:szCs w:val="28"/>
          <w:lang w:eastAsia="ru-RU"/>
        </w:rPr>
        <w:t xml:space="preserve"> </w:t>
      </w:r>
    </w:p>
    <w:p w:rsidR="00042CD9" w:rsidRPr="00D93FEE" w:rsidRDefault="00042CD9" w:rsidP="00042CD9">
      <w:pPr>
        <w:ind w:right="-282"/>
        <w:jc w:val="both"/>
        <w:rPr>
          <w:rFonts w:cs="Times New Roman"/>
        </w:rPr>
      </w:pPr>
    </w:p>
    <w:p w:rsidR="00795D0B" w:rsidRPr="004F7BC5" w:rsidRDefault="00A36026" w:rsidP="00042CD9">
      <w:pPr>
        <w:shd w:val="clear" w:color="auto" w:fill="FFFFFF"/>
        <w:rPr>
          <w:rFonts w:cs="Times New Roman"/>
          <w:b/>
          <w:color w:val="000000"/>
          <w:sz w:val="28"/>
          <w:szCs w:val="28"/>
          <w:lang w:eastAsia="ru-RU"/>
        </w:rPr>
      </w:pPr>
      <w:r w:rsidRPr="004F7BC5">
        <w:rPr>
          <w:rFonts w:cs="Times New Roman"/>
          <w:b/>
          <w:color w:val="000000"/>
          <w:sz w:val="28"/>
          <w:szCs w:val="28"/>
          <w:lang w:eastAsia="ru-RU"/>
        </w:rPr>
        <w:t xml:space="preserve"> </w:t>
      </w:r>
    </w:p>
    <w:bookmarkEnd w:id="0"/>
    <w:p w:rsidR="00A36026" w:rsidRPr="004F7BC5" w:rsidRDefault="00A36026">
      <w:pPr>
        <w:jc w:val="center"/>
        <w:rPr>
          <w:rFonts w:cs="Times New Roman"/>
          <w:b/>
          <w:color w:val="000000"/>
          <w:sz w:val="28"/>
          <w:szCs w:val="28"/>
          <w:lang w:eastAsia="ru-RU"/>
        </w:rPr>
      </w:pPr>
    </w:p>
    <w:p w:rsidR="00A36026" w:rsidRPr="004F7BC5" w:rsidRDefault="00A36026">
      <w:pPr>
        <w:rPr>
          <w:rFonts w:cs="Times New Roman"/>
          <w:b/>
          <w:color w:val="000000"/>
          <w:sz w:val="28"/>
          <w:szCs w:val="28"/>
          <w:lang w:eastAsia="ru-RU"/>
        </w:rPr>
      </w:pPr>
    </w:p>
    <w:p w:rsidR="00A36026" w:rsidRPr="004F7BC5" w:rsidRDefault="00A36026" w:rsidP="00285CAF">
      <w:pPr>
        <w:spacing w:line="360" w:lineRule="auto"/>
        <w:jc w:val="both"/>
        <w:rPr>
          <w:rFonts w:cs="Times New Roman"/>
          <w:color w:val="000000"/>
          <w:sz w:val="28"/>
          <w:szCs w:val="28"/>
          <w:lang w:eastAsia="ru-RU"/>
        </w:rPr>
      </w:pPr>
      <w:r w:rsidRPr="004F7BC5">
        <w:rPr>
          <w:rFonts w:cs="Times New Roman"/>
          <w:color w:val="000000"/>
          <w:sz w:val="28"/>
          <w:szCs w:val="28"/>
          <w:lang w:eastAsia="ru-RU"/>
        </w:rPr>
        <w:tab/>
      </w:r>
      <w:r w:rsidR="00795D0B" w:rsidRPr="004F7BC5">
        <w:rPr>
          <w:rFonts w:eastAsia="Times New Roman" w:cs="Times New Roman"/>
          <w:sz w:val="28"/>
          <w:szCs w:val="28"/>
        </w:rPr>
        <w:t xml:space="preserve">     В соответствии с </w:t>
      </w:r>
      <w:r w:rsidR="00AD3B3A">
        <w:rPr>
          <w:rFonts w:eastAsia="Times New Roman" w:cs="Times New Roman"/>
          <w:sz w:val="28"/>
          <w:szCs w:val="28"/>
        </w:rPr>
        <w:t xml:space="preserve">Градостроительным кодексом Российской Федерации, </w:t>
      </w:r>
      <w:r w:rsidR="00795D0B" w:rsidRPr="004F7BC5">
        <w:rPr>
          <w:rFonts w:eastAsia="Times New Roman" w:cs="Times New Roman"/>
          <w:sz w:val="28"/>
          <w:szCs w:val="28"/>
        </w:rPr>
        <w:t>Федеральным законом Российской Федерации от 06.10.2003 N 131-ФЗ "Об общих принципах организации местного самоуправления в Российской Федерации"</w:t>
      </w:r>
      <w:bookmarkStart w:id="1" w:name="name_doc1"/>
      <w:bookmarkEnd w:id="1"/>
      <w:r w:rsidR="00795D0B" w:rsidRPr="004F7BC5">
        <w:rPr>
          <w:rFonts w:eastAsia="Times New Roman" w:cs="Times New Roman"/>
          <w:sz w:val="28"/>
          <w:szCs w:val="28"/>
        </w:rPr>
        <w:t xml:space="preserve">, Федеральным законом Российской Федерации от 27.07.2010 № 210-ФЗ «Об организации предоставления государственных и муниципальных услуг», </w:t>
      </w:r>
      <w:r w:rsidR="00D35979" w:rsidRPr="004F7BC5">
        <w:rPr>
          <w:rFonts w:eastAsia="Times New Roman" w:cs="Times New Roman"/>
          <w:sz w:val="28"/>
          <w:szCs w:val="28"/>
        </w:rPr>
        <w:t>Уставом Дальнереченского городского округа</w:t>
      </w:r>
      <w:r w:rsidR="00D35979">
        <w:rPr>
          <w:rFonts w:eastAsia="Times New Roman" w:cs="Times New Roman"/>
          <w:sz w:val="28"/>
          <w:szCs w:val="28"/>
        </w:rPr>
        <w:t xml:space="preserve">, </w:t>
      </w:r>
      <w:bookmarkStart w:id="2" w:name="__DdeLink__28228_11713190853"/>
      <w:r w:rsidR="00795D0B" w:rsidRPr="004F7BC5">
        <w:rPr>
          <w:rFonts w:cs="Times New Roman"/>
          <w:color w:val="000000"/>
          <w:sz w:val="28"/>
          <w:szCs w:val="28"/>
        </w:rPr>
        <w:t>администрация Дальнереченского городского округа</w:t>
      </w:r>
      <w:bookmarkEnd w:id="2"/>
    </w:p>
    <w:p w:rsidR="00A36026" w:rsidRPr="004F7BC5" w:rsidRDefault="00A36026" w:rsidP="00285CAF">
      <w:pPr>
        <w:tabs>
          <w:tab w:val="left" w:pos="900"/>
        </w:tabs>
        <w:spacing w:line="360" w:lineRule="auto"/>
        <w:jc w:val="both"/>
        <w:rPr>
          <w:rFonts w:cs="Times New Roman"/>
          <w:sz w:val="26"/>
          <w:lang w:eastAsia="ru-RU"/>
        </w:rPr>
      </w:pPr>
    </w:p>
    <w:p w:rsidR="00A36026" w:rsidRPr="004F7BC5" w:rsidRDefault="00A36026">
      <w:pPr>
        <w:spacing w:line="360" w:lineRule="auto"/>
        <w:jc w:val="both"/>
        <w:rPr>
          <w:rFonts w:cs="Times New Roman"/>
          <w:color w:val="000000"/>
          <w:sz w:val="28"/>
          <w:szCs w:val="28"/>
          <w:lang w:eastAsia="ru-RU"/>
        </w:rPr>
      </w:pPr>
      <w:r w:rsidRPr="004F7BC5">
        <w:rPr>
          <w:rFonts w:cs="Times New Roman"/>
          <w:color w:val="000000"/>
          <w:sz w:val="28"/>
          <w:szCs w:val="28"/>
          <w:lang w:eastAsia="ru-RU"/>
        </w:rPr>
        <w:t>ПОСТАНОВЛЯЕТ:</w:t>
      </w:r>
    </w:p>
    <w:p w:rsidR="00A36026" w:rsidRPr="004F7BC5" w:rsidRDefault="00A36026">
      <w:pPr>
        <w:spacing w:line="360" w:lineRule="auto"/>
        <w:jc w:val="both"/>
        <w:rPr>
          <w:rFonts w:cs="Times New Roman"/>
          <w:color w:val="000000"/>
          <w:sz w:val="28"/>
          <w:szCs w:val="28"/>
          <w:lang w:eastAsia="ru-RU"/>
        </w:rPr>
      </w:pPr>
    </w:p>
    <w:p w:rsidR="00A36026" w:rsidRPr="004F7BC5" w:rsidRDefault="00A36026">
      <w:pPr>
        <w:spacing w:line="360" w:lineRule="auto"/>
        <w:jc w:val="both"/>
        <w:rPr>
          <w:rFonts w:cs="Times New Roman"/>
          <w:color w:val="000000"/>
          <w:sz w:val="28"/>
          <w:szCs w:val="28"/>
          <w:lang w:eastAsia="ru-RU"/>
        </w:rPr>
      </w:pPr>
      <w:r w:rsidRPr="004F7BC5">
        <w:rPr>
          <w:rFonts w:cs="Times New Roman"/>
          <w:color w:val="000000"/>
          <w:sz w:val="28"/>
          <w:szCs w:val="28"/>
          <w:lang w:eastAsia="ru-RU"/>
        </w:rPr>
        <w:tab/>
        <w:t>1.</w:t>
      </w:r>
      <w:r w:rsidRPr="004F7BC5">
        <w:rPr>
          <w:rFonts w:cs="Times New Roman"/>
          <w:color w:val="000000"/>
          <w:sz w:val="28"/>
          <w:szCs w:val="28"/>
          <w:lang w:eastAsia="ru-RU"/>
        </w:rPr>
        <w:tab/>
        <w:t>Утвердить  административный регламент предоставлени</w:t>
      </w:r>
      <w:r w:rsidR="00AD3B3A">
        <w:rPr>
          <w:rFonts w:cs="Times New Roman"/>
          <w:color w:val="000000"/>
          <w:sz w:val="28"/>
          <w:szCs w:val="28"/>
          <w:lang w:eastAsia="ru-RU"/>
        </w:rPr>
        <w:t>я</w:t>
      </w:r>
      <w:r w:rsidRPr="004F7BC5">
        <w:rPr>
          <w:rFonts w:cs="Times New Roman"/>
          <w:sz w:val="28"/>
          <w:szCs w:val="28"/>
          <w:lang w:eastAsia="ru-RU"/>
        </w:rPr>
        <w:t xml:space="preserve"> </w:t>
      </w:r>
      <w:r w:rsidRPr="004F7BC5">
        <w:rPr>
          <w:rFonts w:cs="Times New Roman"/>
          <w:color w:val="000000"/>
          <w:sz w:val="28"/>
          <w:szCs w:val="28"/>
          <w:lang w:eastAsia="ru-RU"/>
        </w:rPr>
        <w:t>муниципальной услуги «</w:t>
      </w:r>
      <w:r w:rsidRPr="004F7E28">
        <w:rPr>
          <w:rFonts w:cs="Times New Roman"/>
          <w:color w:val="000000"/>
          <w:sz w:val="28"/>
          <w:szCs w:val="28"/>
          <w:lang w:eastAsia="ru-RU"/>
        </w:rPr>
        <w:t xml:space="preserve">Выдача разрешений </w:t>
      </w:r>
      <w:r w:rsidR="004F7E28" w:rsidRPr="004F7E28">
        <w:rPr>
          <w:rFonts w:cs="Times New Roman"/>
          <w:sz w:val="28"/>
          <w:szCs w:val="28"/>
        </w:rPr>
        <w:t>на ввод объекта в эксплуатацию</w:t>
      </w:r>
      <w:r w:rsidRPr="004F7E28">
        <w:rPr>
          <w:rFonts w:cs="Times New Roman"/>
          <w:color w:val="000000"/>
          <w:sz w:val="28"/>
          <w:szCs w:val="28"/>
          <w:lang w:eastAsia="ru-RU"/>
        </w:rPr>
        <w:t>»</w:t>
      </w:r>
      <w:r w:rsidR="00795D0B" w:rsidRPr="004F7BC5">
        <w:rPr>
          <w:rFonts w:cs="Times New Roman"/>
          <w:color w:val="000000"/>
          <w:sz w:val="28"/>
          <w:szCs w:val="28"/>
          <w:lang w:eastAsia="ru-RU"/>
        </w:rPr>
        <w:t xml:space="preserve"> </w:t>
      </w:r>
      <w:r w:rsidRPr="004F7BC5">
        <w:rPr>
          <w:rFonts w:cs="Times New Roman"/>
          <w:color w:val="000000"/>
          <w:sz w:val="28"/>
          <w:szCs w:val="28"/>
          <w:lang w:eastAsia="ru-RU"/>
        </w:rPr>
        <w:t>(прилагается).</w:t>
      </w:r>
    </w:p>
    <w:p w:rsidR="00774D74" w:rsidRDefault="00A36026" w:rsidP="00323A97">
      <w:pPr>
        <w:shd w:val="clear" w:color="auto" w:fill="FFFFFF"/>
        <w:spacing w:line="360" w:lineRule="auto"/>
        <w:jc w:val="both"/>
        <w:rPr>
          <w:rFonts w:cs="Times New Roman"/>
          <w:color w:val="000000"/>
          <w:sz w:val="28"/>
          <w:szCs w:val="28"/>
          <w:lang w:eastAsia="ru-RU"/>
        </w:rPr>
      </w:pPr>
      <w:r w:rsidRPr="004F7BC5">
        <w:rPr>
          <w:rFonts w:cs="Times New Roman"/>
          <w:color w:val="000000"/>
          <w:sz w:val="28"/>
          <w:szCs w:val="28"/>
          <w:lang w:eastAsia="ru-RU"/>
        </w:rPr>
        <w:tab/>
        <w:t>2.</w:t>
      </w:r>
      <w:r w:rsidRPr="004F7BC5">
        <w:rPr>
          <w:rFonts w:cs="Times New Roman"/>
          <w:color w:val="000000"/>
          <w:sz w:val="28"/>
          <w:szCs w:val="28"/>
          <w:lang w:eastAsia="ru-RU"/>
        </w:rPr>
        <w:tab/>
      </w:r>
      <w:r w:rsidR="00323A97">
        <w:rPr>
          <w:rFonts w:cs="Times New Roman"/>
          <w:color w:val="000000"/>
          <w:sz w:val="28"/>
          <w:szCs w:val="28"/>
          <w:lang w:eastAsia="ru-RU"/>
        </w:rPr>
        <w:t>Постановление администрации Дальнереченского городского округа</w:t>
      </w:r>
      <w:r w:rsidR="00774D74" w:rsidRPr="004F7BC5">
        <w:rPr>
          <w:rFonts w:cs="Times New Roman"/>
          <w:color w:val="000000"/>
          <w:sz w:val="28"/>
          <w:szCs w:val="28"/>
          <w:lang w:eastAsia="ru-RU"/>
        </w:rPr>
        <w:t xml:space="preserve"> «Об утверждении административного регламента </w:t>
      </w:r>
      <w:r w:rsidR="00774D74">
        <w:rPr>
          <w:rFonts w:cs="Times New Roman"/>
          <w:color w:val="000000"/>
          <w:sz w:val="28"/>
          <w:szCs w:val="28"/>
          <w:lang w:eastAsia="ru-RU"/>
        </w:rPr>
        <w:t>предоставления</w:t>
      </w:r>
      <w:r w:rsidR="00774D74" w:rsidRPr="004F7BC5">
        <w:rPr>
          <w:rFonts w:cs="Times New Roman"/>
          <w:color w:val="000000"/>
          <w:sz w:val="28"/>
          <w:szCs w:val="28"/>
          <w:lang w:eastAsia="ru-RU"/>
        </w:rPr>
        <w:t xml:space="preserve"> муниципальной услуги  «</w:t>
      </w:r>
      <w:r w:rsidR="00774D74" w:rsidRPr="004F7E28">
        <w:rPr>
          <w:rFonts w:cs="Times New Roman"/>
          <w:color w:val="000000"/>
          <w:sz w:val="28"/>
          <w:szCs w:val="28"/>
          <w:lang w:eastAsia="ru-RU"/>
        </w:rPr>
        <w:t xml:space="preserve">Выдача разрешений </w:t>
      </w:r>
      <w:r w:rsidR="00774D74" w:rsidRPr="004F7E28">
        <w:rPr>
          <w:rFonts w:cs="Times New Roman"/>
          <w:sz w:val="28"/>
          <w:szCs w:val="28"/>
        </w:rPr>
        <w:t>на ввод объект</w:t>
      </w:r>
      <w:r w:rsidR="00774D74">
        <w:rPr>
          <w:rFonts w:cs="Times New Roman"/>
          <w:sz w:val="28"/>
          <w:szCs w:val="28"/>
        </w:rPr>
        <w:t>ов</w:t>
      </w:r>
      <w:r w:rsidR="00774D74" w:rsidRPr="004F7E28">
        <w:rPr>
          <w:rFonts w:cs="Times New Roman"/>
          <w:sz w:val="28"/>
          <w:szCs w:val="28"/>
        </w:rPr>
        <w:t xml:space="preserve"> в эксплуатацию</w:t>
      </w:r>
      <w:r w:rsidR="00774D74" w:rsidRPr="004F7BC5">
        <w:rPr>
          <w:rFonts w:cs="Times New Roman"/>
          <w:color w:val="000000"/>
          <w:sz w:val="28"/>
          <w:szCs w:val="28"/>
          <w:lang w:eastAsia="ru-RU"/>
        </w:rPr>
        <w:t xml:space="preserve">» от </w:t>
      </w:r>
      <w:r w:rsidR="00774D74">
        <w:rPr>
          <w:rFonts w:cs="Times New Roman"/>
          <w:color w:val="000000"/>
          <w:sz w:val="28"/>
          <w:szCs w:val="28"/>
          <w:lang w:eastAsia="ru-RU"/>
        </w:rPr>
        <w:t>23 декабря 2019</w:t>
      </w:r>
      <w:r w:rsidR="00323A97">
        <w:rPr>
          <w:rFonts w:cs="Times New Roman"/>
          <w:color w:val="000000"/>
          <w:sz w:val="28"/>
          <w:szCs w:val="28"/>
          <w:lang w:eastAsia="ru-RU"/>
        </w:rPr>
        <w:t xml:space="preserve"> года № 1009, с</w:t>
      </w:r>
      <w:r w:rsidR="00323A97" w:rsidRPr="004F7BC5">
        <w:rPr>
          <w:rFonts w:cs="Times New Roman"/>
          <w:color w:val="000000"/>
          <w:sz w:val="28"/>
          <w:szCs w:val="28"/>
          <w:lang w:eastAsia="ru-RU"/>
        </w:rPr>
        <w:t>читать утратившим силу</w:t>
      </w:r>
      <w:r w:rsidR="00323A97">
        <w:rPr>
          <w:rFonts w:cs="Times New Roman"/>
          <w:color w:val="000000"/>
          <w:sz w:val="28"/>
          <w:szCs w:val="28"/>
          <w:lang w:eastAsia="ru-RU"/>
        </w:rPr>
        <w:t>.</w:t>
      </w:r>
    </w:p>
    <w:p w:rsidR="00A36026" w:rsidRPr="00A74328" w:rsidRDefault="00A5117C" w:rsidP="00A74328">
      <w:pPr>
        <w:shd w:val="clear" w:color="auto" w:fill="FFFFFF"/>
        <w:spacing w:line="360" w:lineRule="auto"/>
        <w:ind w:firstLine="720"/>
        <w:jc w:val="both"/>
        <w:rPr>
          <w:rFonts w:cs="Times New Roman"/>
          <w:color w:val="000000"/>
          <w:sz w:val="28"/>
          <w:szCs w:val="28"/>
          <w:lang w:eastAsia="ru-RU"/>
        </w:rPr>
      </w:pPr>
      <w:r>
        <w:rPr>
          <w:rFonts w:cs="Times New Roman"/>
          <w:color w:val="000000"/>
          <w:sz w:val="28"/>
          <w:szCs w:val="28"/>
          <w:lang w:eastAsia="ru-RU"/>
        </w:rPr>
        <w:t>3</w:t>
      </w:r>
      <w:r w:rsidR="00A74328">
        <w:rPr>
          <w:rFonts w:cs="Times New Roman"/>
          <w:color w:val="000000"/>
          <w:sz w:val="28"/>
          <w:szCs w:val="28"/>
          <w:lang w:eastAsia="ru-RU"/>
        </w:rPr>
        <w:t xml:space="preserve">. </w:t>
      </w:r>
      <w:r w:rsidR="00A36026" w:rsidRPr="004F7BC5">
        <w:rPr>
          <w:rFonts w:cs="Times New Roman"/>
          <w:color w:val="000000"/>
          <w:sz w:val="28"/>
          <w:szCs w:val="28"/>
          <w:lang w:eastAsia="ru-RU"/>
        </w:rPr>
        <w:t xml:space="preserve">Отделу муниципальной службы, кадров и делопроизводства </w:t>
      </w:r>
      <w:r w:rsidR="00A36026" w:rsidRPr="004F7BC5">
        <w:rPr>
          <w:rFonts w:cs="Times New Roman"/>
          <w:color w:val="000000"/>
          <w:sz w:val="28"/>
          <w:szCs w:val="28"/>
          <w:lang w:eastAsia="ru-RU"/>
        </w:rPr>
        <w:lastRenderedPageBreak/>
        <w:t>обнародовать данное постановление и разместить на официальном Интернет-сайте</w:t>
      </w:r>
      <w:r w:rsidR="00795D0B" w:rsidRPr="004F7BC5">
        <w:rPr>
          <w:rFonts w:cs="Times New Roman"/>
          <w:color w:val="000000"/>
          <w:sz w:val="28"/>
          <w:szCs w:val="28"/>
          <w:lang w:eastAsia="ru-RU"/>
        </w:rPr>
        <w:t xml:space="preserve"> Дальнереченского городского округа</w:t>
      </w:r>
      <w:r w:rsidR="00A36026" w:rsidRPr="004F7BC5">
        <w:rPr>
          <w:rFonts w:cs="Times New Roman"/>
          <w:color w:val="000000"/>
          <w:sz w:val="28"/>
          <w:szCs w:val="28"/>
          <w:lang w:eastAsia="ru-RU"/>
        </w:rPr>
        <w:t>.</w:t>
      </w:r>
    </w:p>
    <w:p w:rsidR="0032059B" w:rsidRDefault="00A5117C" w:rsidP="0032059B">
      <w:pPr>
        <w:spacing w:line="360" w:lineRule="auto"/>
        <w:ind w:firstLine="720"/>
        <w:jc w:val="both"/>
        <w:rPr>
          <w:rFonts w:cs="Times New Roman"/>
          <w:sz w:val="28"/>
          <w:szCs w:val="28"/>
        </w:rPr>
      </w:pPr>
      <w:r>
        <w:rPr>
          <w:rFonts w:cs="Times New Roman"/>
          <w:sz w:val="28"/>
          <w:szCs w:val="28"/>
        </w:rPr>
        <w:t>4</w:t>
      </w:r>
      <w:r w:rsidR="0032059B">
        <w:rPr>
          <w:rFonts w:cs="Times New Roman"/>
          <w:sz w:val="28"/>
          <w:szCs w:val="28"/>
        </w:rPr>
        <w:t xml:space="preserve">. </w:t>
      </w:r>
      <w:r w:rsidR="0032059B">
        <w:rPr>
          <w:rFonts w:cs="Times New Roman"/>
          <w:sz w:val="28"/>
          <w:szCs w:val="28"/>
        </w:rPr>
        <w:tab/>
        <w:t>Настоящее постановление вступает в с</w:t>
      </w:r>
      <w:r w:rsidR="00AD3B3A">
        <w:rPr>
          <w:rFonts w:cs="Times New Roman"/>
          <w:sz w:val="28"/>
          <w:szCs w:val="28"/>
        </w:rPr>
        <w:t>илу с момента его обнародования.</w:t>
      </w:r>
    </w:p>
    <w:p w:rsidR="00A36026" w:rsidRPr="004F7BC5" w:rsidRDefault="00A36026" w:rsidP="0032059B">
      <w:pPr>
        <w:jc w:val="both"/>
        <w:rPr>
          <w:rFonts w:cs="Times New Roman"/>
          <w:color w:val="000000"/>
          <w:sz w:val="28"/>
          <w:szCs w:val="28"/>
          <w:lang w:eastAsia="ru-RU"/>
        </w:rPr>
      </w:pPr>
    </w:p>
    <w:p w:rsidR="00A36026" w:rsidRPr="004F7BC5" w:rsidRDefault="00A36026" w:rsidP="0032059B">
      <w:pPr>
        <w:jc w:val="both"/>
        <w:rPr>
          <w:rFonts w:cs="Times New Roman"/>
          <w:color w:val="000000"/>
          <w:sz w:val="28"/>
          <w:szCs w:val="28"/>
          <w:lang w:eastAsia="ru-RU"/>
        </w:rPr>
      </w:pPr>
    </w:p>
    <w:p w:rsidR="00A36026" w:rsidRPr="004F7BC5" w:rsidRDefault="00A36026" w:rsidP="0032059B">
      <w:pPr>
        <w:jc w:val="both"/>
        <w:rPr>
          <w:rFonts w:cs="Times New Roman"/>
          <w:color w:val="000000"/>
          <w:sz w:val="28"/>
          <w:szCs w:val="28"/>
          <w:lang w:eastAsia="ru-RU"/>
        </w:rPr>
      </w:pPr>
    </w:p>
    <w:p w:rsidR="00A36026" w:rsidRPr="004F7BC5" w:rsidRDefault="00AD3B3A">
      <w:pPr>
        <w:jc w:val="both"/>
        <w:rPr>
          <w:rFonts w:cs="Times New Roman"/>
          <w:color w:val="000000"/>
          <w:sz w:val="28"/>
          <w:szCs w:val="28"/>
          <w:lang w:eastAsia="ru-RU"/>
        </w:rPr>
      </w:pPr>
      <w:r>
        <w:rPr>
          <w:rFonts w:cs="Times New Roman"/>
          <w:color w:val="000000"/>
          <w:sz w:val="28"/>
          <w:szCs w:val="28"/>
          <w:lang w:eastAsia="ru-RU"/>
        </w:rPr>
        <w:t>И.о. главы</w:t>
      </w:r>
      <w:r w:rsidR="00A36026" w:rsidRPr="004F7BC5">
        <w:rPr>
          <w:rFonts w:cs="Times New Roman"/>
          <w:color w:val="000000"/>
          <w:sz w:val="28"/>
          <w:szCs w:val="28"/>
          <w:lang w:eastAsia="ru-RU"/>
        </w:rPr>
        <w:t xml:space="preserve"> администрации</w:t>
      </w:r>
    </w:p>
    <w:p w:rsidR="00A36026" w:rsidRPr="004F7BC5" w:rsidRDefault="00A36026">
      <w:pPr>
        <w:jc w:val="both"/>
        <w:rPr>
          <w:rFonts w:cs="Times New Roman"/>
          <w:b/>
          <w:color w:val="000000"/>
          <w:sz w:val="28"/>
          <w:szCs w:val="28"/>
          <w:lang w:eastAsia="ru-RU"/>
        </w:rPr>
      </w:pPr>
      <w:r w:rsidRPr="004F7BC5">
        <w:rPr>
          <w:rFonts w:cs="Times New Roman"/>
          <w:color w:val="000000"/>
          <w:sz w:val="28"/>
          <w:szCs w:val="28"/>
          <w:lang w:eastAsia="ru-RU"/>
        </w:rPr>
        <w:t>Дальнереченского городского округа</w:t>
      </w:r>
      <w:r w:rsidRPr="004F7BC5">
        <w:rPr>
          <w:rFonts w:cs="Times New Roman"/>
          <w:color w:val="000000"/>
          <w:sz w:val="28"/>
          <w:szCs w:val="28"/>
          <w:lang w:eastAsia="ru-RU"/>
        </w:rPr>
        <w:tab/>
      </w:r>
      <w:r w:rsidRPr="004F7BC5">
        <w:rPr>
          <w:rFonts w:cs="Times New Roman"/>
          <w:color w:val="000000"/>
          <w:sz w:val="28"/>
          <w:szCs w:val="28"/>
          <w:lang w:eastAsia="ru-RU"/>
        </w:rPr>
        <w:tab/>
      </w:r>
      <w:r w:rsidRPr="004F7BC5">
        <w:rPr>
          <w:rFonts w:cs="Times New Roman"/>
          <w:color w:val="000000"/>
          <w:sz w:val="28"/>
          <w:szCs w:val="28"/>
          <w:lang w:eastAsia="ru-RU"/>
        </w:rPr>
        <w:tab/>
      </w:r>
      <w:r w:rsidRPr="004F7BC5">
        <w:rPr>
          <w:rFonts w:cs="Times New Roman"/>
          <w:color w:val="000000"/>
          <w:sz w:val="28"/>
          <w:szCs w:val="28"/>
          <w:lang w:eastAsia="ru-RU"/>
        </w:rPr>
        <w:tab/>
      </w:r>
      <w:r w:rsidR="00795D0B" w:rsidRPr="004F7BC5">
        <w:rPr>
          <w:rFonts w:cs="Times New Roman"/>
          <w:color w:val="000000"/>
          <w:sz w:val="28"/>
          <w:szCs w:val="28"/>
          <w:lang w:eastAsia="ru-RU"/>
        </w:rPr>
        <w:t>С.И.Васильев</w:t>
      </w:r>
    </w:p>
    <w:p w:rsidR="00A36026" w:rsidRPr="004F7BC5" w:rsidRDefault="00A36026">
      <w:pPr>
        <w:jc w:val="center"/>
        <w:rPr>
          <w:rFonts w:cs="Times New Roman"/>
          <w:b/>
          <w:color w:val="000000"/>
          <w:sz w:val="28"/>
          <w:szCs w:val="28"/>
          <w:lang w:eastAsia="ru-RU"/>
        </w:rPr>
      </w:pPr>
    </w:p>
    <w:p w:rsidR="00A36026" w:rsidRPr="004F7BC5" w:rsidRDefault="00A36026">
      <w:pPr>
        <w:shd w:val="clear" w:color="auto" w:fill="FFFFFF"/>
        <w:jc w:val="both"/>
        <w:rPr>
          <w:rFonts w:cs="Times New Roman"/>
          <w:color w:val="000000"/>
          <w:sz w:val="28"/>
          <w:szCs w:val="28"/>
          <w:lang w:eastAsia="ru-RU"/>
        </w:rPr>
      </w:pPr>
      <w:r w:rsidRPr="004F7BC5">
        <w:rPr>
          <w:rFonts w:eastAsia="Times New Roman" w:cs="Times New Roman"/>
          <w:color w:val="000000"/>
          <w:sz w:val="28"/>
          <w:szCs w:val="28"/>
          <w:lang w:eastAsia="ru-RU"/>
        </w:rPr>
        <w:t xml:space="preserve">         </w:t>
      </w:r>
      <w:r w:rsidRPr="004F7BC5">
        <w:rPr>
          <w:rFonts w:cs="Times New Roman"/>
          <w:color w:val="000000"/>
          <w:sz w:val="28"/>
          <w:szCs w:val="28"/>
          <w:lang w:eastAsia="ru-RU"/>
        </w:rPr>
        <w:tab/>
      </w:r>
      <w:r w:rsidRPr="004F7BC5">
        <w:rPr>
          <w:rFonts w:cs="Times New Roman"/>
          <w:color w:val="000000"/>
          <w:sz w:val="28"/>
          <w:szCs w:val="28"/>
          <w:lang w:eastAsia="ru-RU"/>
        </w:rPr>
        <w:tab/>
      </w:r>
      <w:r w:rsidRPr="004F7BC5">
        <w:rPr>
          <w:rFonts w:cs="Times New Roman"/>
          <w:color w:val="000000"/>
          <w:sz w:val="28"/>
          <w:szCs w:val="28"/>
          <w:lang w:eastAsia="ru-RU"/>
        </w:rPr>
        <w:tab/>
      </w:r>
      <w:r w:rsidRPr="004F7BC5">
        <w:rPr>
          <w:rFonts w:cs="Times New Roman"/>
          <w:color w:val="000000"/>
          <w:sz w:val="28"/>
          <w:szCs w:val="28"/>
          <w:lang w:eastAsia="ru-RU"/>
        </w:rPr>
        <w:tab/>
      </w:r>
      <w:r w:rsidRPr="004F7BC5">
        <w:rPr>
          <w:rFonts w:cs="Times New Roman"/>
          <w:color w:val="000000"/>
          <w:sz w:val="28"/>
          <w:szCs w:val="28"/>
          <w:lang w:eastAsia="ru-RU"/>
        </w:rPr>
        <w:tab/>
      </w:r>
      <w:r w:rsidRPr="004F7BC5">
        <w:rPr>
          <w:rFonts w:cs="Times New Roman"/>
          <w:color w:val="000000"/>
          <w:sz w:val="28"/>
          <w:szCs w:val="28"/>
          <w:lang w:eastAsia="ru-RU"/>
        </w:rPr>
        <w:tab/>
      </w:r>
      <w:r w:rsidRPr="004F7BC5">
        <w:rPr>
          <w:rFonts w:cs="Times New Roman"/>
          <w:color w:val="000000"/>
          <w:sz w:val="28"/>
          <w:szCs w:val="28"/>
          <w:lang w:eastAsia="ru-RU"/>
        </w:rPr>
        <w:tab/>
      </w:r>
    </w:p>
    <w:p w:rsidR="00A36026" w:rsidRPr="004F7BC5" w:rsidRDefault="00A36026">
      <w:pPr>
        <w:shd w:val="clear" w:color="auto" w:fill="FFFFFF"/>
        <w:jc w:val="both"/>
        <w:rPr>
          <w:rFonts w:cs="Times New Roman"/>
          <w:color w:val="000000"/>
          <w:sz w:val="28"/>
          <w:szCs w:val="28"/>
          <w:lang w:eastAsia="ru-RU"/>
        </w:rPr>
      </w:pPr>
    </w:p>
    <w:p w:rsidR="00A36026" w:rsidRPr="004F7BC5" w:rsidRDefault="00A36026">
      <w:pPr>
        <w:shd w:val="clear" w:color="auto" w:fill="FFFFFF"/>
        <w:jc w:val="both"/>
        <w:rPr>
          <w:rFonts w:cs="Times New Roman"/>
          <w:color w:val="000000"/>
          <w:sz w:val="28"/>
          <w:szCs w:val="28"/>
          <w:lang w:eastAsia="ru-RU"/>
        </w:rPr>
      </w:pPr>
      <w:r w:rsidRPr="004F7BC5">
        <w:rPr>
          <w:rFonts w:cs="Times New Roman"/>
          <w:color w:val="000000"/>
          <w:sz w:val="28"/>
          <w:szCs w:val="28"/>
          <w:lang w:eastAsia="ru-RU"/>
        </w:rPr>
        <w:tab/>
      </w:r>
      <w:r w:rsidRPr="004F7BC5">
        <w:rPr>
          <w:rFonts w:cs="Times New Roman"/>
          <w:color w:val="000000"/>
          <w:sz w:val="28"/>
          <w:szCs w:val="28"/>
          <w:lang w:eastAsia="ru-RU"/>
        </w:rPr>
        <w:tab/>
      </w:r>
      <w:r w:rsidRPr="004F7BC5">
        <w:rPr>
          <w:rFonts w:cs="Times New Roman"/>
          <w:color w:val="000000"/>
          <w:sz w:val="28"/>
          <w:szCs w:val="28"/>
          <w:lang w:eastAsia="ru-RU"/>
        </w:rPr>
        <w:tab/>
      </w:r>
      <w:r w:rsidRPr="004F7BC5">
        <w:rPr>
          <w:rFonts w:cs="Times New Roman"/>
          <w:color w:val="000000"/>
          <w:sz w:val="28"/>
          <w:szCs w:val="28"/>
          <w:lang w:eastAsia="ru-RU"/>
        </w:rPr>
        <w:tab/>
      </w:r>
      <w:r w:rsidRPr="004F7BC5">
        <w:rPr>
          <w:rFonts w:cs="Times New Roman"/>
          <w:color w:val="000000"/>
          <w:sz w:val="28"/>
          <w:szCs w:val="28"/>
          <w:lang w:eastAsia="ru-RU"/>
        </w:rPr>
        <w:tab/>
      </w:r>
      <w:r w:rsidRPr="004F7BC5">
        <w:rPr>
          <w:rFonts w:cs="Times New Roman"/>
          <w:color w:val="000000"/>
          <w:sz w:val="28"/>
          <w:szCs w:val="28"/>
          <w:lang w:eastAsia="ru-RU"/>
        </w:rPr>
        <w:tab/>
      </w:r>
      <w:r w:rsidRPr="004F7BC5">
        <w:rPr>
          <w:rFonts w:cs="Times New Roman"/>
          <w:color w:val="000000"/>
          <w:sz w:val="28"/>
          <w:szCs w:val="28"/>
          <w:lang w:eastAsia="ru-RU"/>
        </w:rPr>
        <w:tab/>
      </w:r>
    </w:p>
    <w:p w:rsidR="00A36026" w:rsidRPr="004F7BC5" w:rsidRDefault="00A36026">
      <w:pPr>
        <w:shd w:val="clear" w:color="auto" w:fill="FFFFFF"/>
        <w:jc w:val="both"/>
        <w:rPr>
          <w:rFonts w:cs="Times New Roman"/>
          <w:color w:val="000000"/>
          <w:sz w:val="28"/>
          <w:szCs w:val="28"/>
          <w:lang w:eastAsia="ru-RU"/>
        </w:rPr>
      </w:pPr>
    </w:p>
    <w:p w:rsidR="00A36026" w:rsidRPr="004F7BC5" w:rsidRDefault="00A36026">
      <w:pPr>
        <w:shd w:val="clear" w:color="auto" w:fill="FFFFFF"/>
        <w:jc w:val="both"/>
        <w:rPr>
          <w:rFonts w:cs="Times New Roman"/>
          <w:color w:val="000000"/>
          <w:sz w:val="28"/>
          <w:szCs w:val="28"/>
          <w:lang w:eastAsia="ru-RU"/>
        </w:rPr>
      </w:pPr>
    </w:p>
    <w:p w:rsidR="00A36026" w:rsidRPr="004F7BC5" w:rsidRDefault="00A36026">
      <w:pPr>
        <w:shd w:val="clear" w:color="auto" w:fill="FFFFFF"/>
        <w:jc w:val="both"/>
        <w:rPr>
          <w:rFonts w:cs="Times New Roman"/>
          <w:color w:val="000000"/>
          <w:sz w:val="26"/>
          <w:lang w:eastAsia="ru-RU"/>
        </w:rPr>
      </w:pPr>
    </w:p>
    <w:p w:rsidR="00A36026" w:rsidRPr="004F7BC5" w:rsidRDefault="00A36026">
      <w:pPr>
        <w:shd w:val="clear" w:color="auto" w:fill="FFFFFF"/>
        <w:jc w:val="both"/>
        <w:rPr>
          <w:rFonts w:cs="Times New Roman"/>
          <w:color w:val="000000"/>
          <w:sz w:val="26"/>
          <w:lang w:eastAsia="ru-RU"/>
        </w:rPr>
      </w:pPr>
    </w:p>
    <w:p w:rsidR="00A36026" w:rsidRDefault="00A36026">
      <w:pPr>
        <w:shd w:val="clear" w:color="auto" w:fill="FFFFFF"/>
        <w:jc w:val="both"/>
        <w:rPr>
          <w:rFonts w:cs="Times New Roman"/>
          <w:color w:val="000000"/>
          <w:sz w:val="26"/>
          <w:lang w:eastAsia="ru-RU"/>
        </w:rPr>
      </w:pPr>
    </w:p>
    <w:p w:rsidR="00C23B75" w:rsidRDefault="00C23B75">
      <w:pPr>
        <w:shd w:val="clear" w:color="auto" w:fill="FFFFFF"/>
        <w:jc w:val="both"/>
        <w:rPr>
          <w:rFonts w:cs="Times New Roman"/>
          <w:color w:val="000000"/>
          <w:sz w:val="26"/>
          <w:lang w:eastAsia="ru-RU"/>
        </w:rPr>
      </w:pPr>
    </w:p>
    <w:p w:rsidR="00C23B75" w:rsidRDefault="00C23B75">
      <w:pPr>
        <w:shd w:val="clear" w:color="auto" w:fill="FFFFFF"/>
        <w:jc w:val="both"/>
        <w:rPr>
          <w:rFonts w:cs="Times New Roman"/>
          <w:color w:val="000000"/>
          <w:sz w:val="26"/>
          <w:lang w:eastAsia="ru-RU"/>
        </w:rPr>
      </w:pPr>
    </w:p>
    <w:p w:rsidR="00C23B75" w:rsidRDefault="00C23B75">
      <w:pPr>
        <w:shd w:val="clear" w:color="auto" w:fill="FFFFFF"/>
        <w:jc w:val="both"/>
        <w:rPr>
          <w:rFonts w:cs="Times New Roman"/>
          <w:color w:val="000000"/>
          <w:sz w:val="26"/>
          <w:lang w:eastAsia="ru-RU"/>
        </w:rPr>
      </w:pPr>
    </w:p>
    <w:p w:rsidR="00C23B75" w:rsidRDefault="00C23B75">
      <w:pPr>
        <w:shd w:val="clear" w:color="auto" w:fill="FFFFFF"/>
        <w:jc w:val="both"/>
        <w:rPr>
          <w:rFonts w:cs="Times New Roman"/>
          <w:color w:val="000000"/>
          <w:sz w:val="26"/>
          <w:lang w:eastAsia="ru-RU"/>
        </w:rPr>
      </w:pPr>
    </w:p>
    <w:p w:rsidR="00C23B75" w:rsidRDefault="00C23B75">
      <w:pPr>
        <w:shd w:val="clear" w:color="auto" w:fill="FFFFFF"/>
        <w:jc w:val="both"/>
        <w:rPr>
          <w:rFonts w:cs="Times New Roman"/>
          <w:color w:val="000000"/>
          <w:sz w:val="26"/>
          <w:lang w:eastAsia="ru-RU"/>
        </w:rPr>
      </w:pPr>
    </w:p>
    <w:p w:rsidR="00C23B75" w:rsidRDefault="00C23B75">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323A97" w:rsidRDefault="00323A97">
      <w:pPr>
        <w:shd w:val="clear" w:color="auto" w:fill="FFFFFF"/>
        <w:jc w:val="both"/>
        <w:rPr>
          <w:rFonts w:cs="Times New Roman"/>
          <w:color w:val="000000"/>
          <w:sz w:val="26"/>
          <w:lang w:eastAsia="ru-RU"/>
        </w:rPr>
      </w:pPr>
    </w:p>
    <w:p w:rsidR="00E77849" w:rsidRDefault="00E77849" w:rsidP="00774D74">
      <w:pPr>
        <w:spacing w:line="100" w:lineRule="atLeast"/>
        <w:ind w:right="-282"/>
        <w:jc w:val="both"/>
        <w:rPr>
          <w:rFonts w:cs="Times New Roman"/>
        </w:rPr>
      </w:pPr>
    </w:p>
    <w:p w:rsidR="00A36026" w:rsidRPr="00D93FEE" w:rsidRDefault="00A36026" w:rsidP="004F7BC5">
      <w:pPr>
        <w:spacing w:line="100" w:lineRule="atLeast"/>
        <w:ind w:left="4320" w:right="-282" w:firstLine="720"/>
        <w:jc w:val="both"/>
        <w:rPr>
          <w:rFonts w:cs="Times New Roman"/>
        </w:rPr>
      </w:pPr>
      <w:r w:rsidRPr="00D93FEE">
        <w:rPr>
          <w:rFonts w:cs="Times New Roman"/>
        </w:rPr>
        <w:t>Утвержден</w:t>
      </w:r>
    </w:p>
    <w:p w:rsidR="00A36026" w:rsidRPr="00D93FEE" w:rsidRDefault="00A36026">
      <w:pPr>
        <w:spacing w:line="100" w:lineRule="atLeast"/>
        <w:ind w:right="-282"/>
        <w:jc w:val="both"/>
        <w:rPr>
          <w:rFonts w:cs="Times New Roman"/>
        </w:rPr>
      </w:pPr>
      <w:r w:rsidRPr="00D93FEE">
        <w:rPr>
          <w:rFonts w:cs="Times New Roman"/>
        </w:rPr>
        <w:tab/>
      </w:r>
      <w:r w:rsidRPr="00D93FEE">
        <w:rPr>
          <w:rFonts w:cs="Times New Roman"/>
        </w:rPr>
        <w:tab/>
      </w:r>
      <w:r w:rsidRPr="00D93FEE">
        <w:rPr>
          <w:rFonts w:cs="Times New Roman"/>
        </w:rPr>
        <w:tab/>
      </w:r>
      <w:r w:rsidRPr="00D93FEE">
        <w:rPr>
          <w:rFonts w:cs="Times New Roman"/>
        </w:rPr>
        <w:tab/>
      </w:r>
      <w:r w:rsidRPr="00D93FEE">
        <w:rPr>
          <w:rFonts w:cs="Times New Roman"/>
        </w:rPr>
        <w:tab/>
      </w:r>
      <w:r w:rsidRPr="00D93FEE">
        <w:rPr>
          <w:rFonts w:cs="Times New Roman"/>
        </w:rPr>
        <w:tab/>
      </w:r>
      <w:r w:rsidRPr="00D93FEE">
        <w:rPr>
          <w:rFonts w:cs="Times New Roman"/>
        </w:rPr>
        <w:tab/>
        <w:t xml:space="preserve">постановлением администрации </w:t>
      </w:r>
    </w:p>
    <w:p w:rsidR="00A36026" w:rsidRPr="00D93FEE" w:rsidRDefault="00A36026">
      <w:pPr>
        <w:spacing w:line="100" w:lineRule="atLeast"/>
        <w:ind w:right="-282"/>
        <w:jc w:val="both"/>
        <w:rPr>
          <w:rFonts w:cs="Times New Roman"/>
        </w:rPr>
      </w:pPr>
      <w:r w:rsidRPr="00D93FEE">
        <w:rPr>
          <w:rFonts w:cs="Times New Roman"/>
        </w:rPr>
        <w:tab/>
      </w:r>
      <w:r w:rsidRPr="00D93FEE">
        <w:rPr>
          <w:rFonts w:cs="Times New Roman"/>
        </w:rPr>
        <w:tab/>
      </w:r>
      <w:r w:rsidRPr="00D93FEE">
        <w:rPr>
          <w:rFonts w:cs="Times New Roman"/>
        </w:rPr>
        <w:tab/>
      </w:r>
      <w:r w:rsidRPr="00D93FEE">
        <w:rPr>
          <w:rFonts w:cs="Times New Roman"/>
        </w:rPr>
        <w:tab/>
      </w:r>
      <w:r w:rsidRPr="00D93FEE">
        <w:rPr>
          <w:rFonts w:cs="Times New Roman"/>
        </w:rPr>
        <w:tab/>
      </w:r>
      <w:r w:rsidRPr="00D93FEE">
        <w:rPr>
          <w:rFonts w:cs="Times New Roman"/>
        </w:rPr>
        <w:tab/>
      </w:r>
      <w:r w:rsidRPr="00D93FEE">
        <w:rPr>
          <w:rFonts w:cs="Times New Roman"/>
        </w:rPr>
        <w:tab/>
        <w:t xml:space="preserve">Дальнереченского городского округа </w:t>
      </w:r>
    </w:p>
    <w:p w:rsidR="00042CD9" w:rsidRDefault="00A36026">
      <w:pPr>
        <w:spacing w:line="100" w:lineRule="atLeast"/>
        <w:ind w:right="-282"/>
        <w:jc w:val="both"/>
        <w:rPr>
          <w:rFonts w:cs="Times New Roman"/>
        </w:rPr>
      </w:pPr>
      <w:r w:rsidRPr="00D93FEE">
        <w:rPr>
          <w:rFonts w:cs="Times New Roman"/>
        </w:rPr>
        <w:tab/>
      </w:r>
      <w:r w:rsidRPr="00D93FEE">
        <w:rPr>
          <w:rFonts w:cs="Times New Roman"/>
        </w:rPr>
        <w:tab/>
      </w:r>
      <w:r w:rsidRPr="00D93FEE">
        <w:rPr>
          <w:rFonts w:cs="Times New Roman"/>
        </w:rPr>
        <w:tab/>
      </w:r>
      <w:r w:rsidRPr="00D93FEE">
        <w:rPr>
          <w:rFonts w:cs="Times New Roman"/>
        </w:rPr>
        <w:tab/>
      </w:r>
      <w:r w:rsidRPr="00D93FEE">
        <w:rPr>
          <w:rFonts w:cs="Times New Roman"/>
        </w:rPr>
        <w:tab/>
      </w:r>
      <w:r w:rsidRPr="00D93FEE">
        <w:rPr>
          <w:rFonts w:cs="Times New Roman"/>
        </w:rPr>
        <w:tab/>
      </w:r>
      <w:r w:rsidRPr="00D93FEE">
        <w:rPr>
          <w:rFonts w:cs="Times New Roman"/>
        </w:rPr>
        <w:tab/>
        <w:t xml:space="preserve">от </w:t>
      </w:r>
      <w:r w:rsidR="00042CD9">
        <w:rPr>
          <w:rFonts w:cs="Times New Roman"/>
        </w:rPr>
        <w:t xml:space="preserve"> </w:t>
      </w:r>
      <w:r w:rsidR="00774D74">
        <w:rPr>
          <w:rFonts w:cs="Times New Roman"/>
        </w:rPr>
        <w:t>_______________2020</w:t>
      </w:r>
      <w:r w:rsidR="00042CD9">
        <w:rPr>
          <w:rFonts w:cs="Times New Roman"/>
        </w:rPr>
        <w:t xml:space="preserve"> г.  № </w:t>
      </w:r>
      <w:r w:rsidR="00AD3B3A">
        <w:rPr>
          <w:rFonts w:cs="Times New Roman"/>
        </w:rPr>
        <w:t>______</w:t>
      </w:r>
    </w:p>
    <w:p w:rsidR="00A36026" w:rsidRDefault="00A36026">
      <w:pPr>
        <w:ind w:right="-282"/>
        <w:jc w:val="both"/>
        <w:rPr>
          <w:rFonts w:cs="Times New Roman"/>
        </w:rPr>
      </w:pPr>
    </w:p>
    <w:p w:rsidR="00AD3B3A" w:rsidRPr="00D93FEE" w:rsidRDefault="00AD3B3A">
      <w:pPr>
        <w:ind w:right="-282"/>
        <w:jc w:val="both"/>
        <w:rPr>
          <w:rFonts w:cs="Times New Roman"/>
        </w:rPr>
      </w:pPr>
    </w:p>
    <w:p w:rsidR="00A36026" w:rsidRPr="00D93FEE" w:rsidRDefault="00A36026">
      <w:pPr>
        <w:pStyle w:val="ConsPlusTitle"/>
        <w:widowControl/>
        <w:ind w:right="-282"/>
        <w:jc w:val="center"/>
        <w:rPr>
          <w:rFonts w:ascii="Times New Roman" w:hAnsi="Times New Roman" w:cs="Times New Roman"/>
          <w:sz w:val="24"/>
        </w:rPr>
      </w:pPr>
    </w:p>
    <w:p w:rsidR="00957B48" w:rsidRPr="00DC4F30" w:rsidRDefault="00957B48" w:rsidP="00957B48">
      <w:pPr>
        <w:autoSpaceDE w:val="0"/>
        <w:autoSpaceDN w:val="0"/>
        <w:adjustRightInd w:val="0"/>
        <w:jc w:val="center"/>
        <w:rPr>
          <w:rFonts w:cs="Times New Roman"/>
          <w:sz w:val="28"/>
          <w:szCs w:val="28"/>
        </w:rPr>
      </w:pPr>
      <w:r w:rsidRPr="00DC4F30">
        <w:rPr>
          <w:rFonts w:cs="Times New Roman"/>
          <w:sz w:val="28"/>
          <w:szCs w:val="28"/>
        </w:rPr>
        <w:t>АДМИНИСТРАТИВНЫЙ РЕГЛАМЕНТ</w:t>
      </w:r>
    </w:p>
    <w:p w:rsidR="00957B48" w:rsidRPr="00DC4F30" w:rsidRDefault="00957B48" w:rsidP="00957B48">
      <w:pPr>
        <w:autoSpaceDE w:val="0"/>
        <w:autoSpaceDN w:val="0"/>
        <w:adjustRightInd w:val="0"/>
        <w:jc w:val="center"/>
        <w:rPr>
          <w:rFonts w:cs="Times New Roman"/>
          <w:sz w:val="28"/>
          <w:szCs w:val="28"/>
        </w:rPr>
      </w:pPr>
      <w:r w:rsidRPr="00DC4F30">
        <w:rPr>
          <w:rFonts w:cs="Times New Roman"/>
          <w:sz w:val="28"/>
          <w:szCs w:val="28"/>
        </w:rPr>
        <w:t xml:space="preserve">ПРЕДОСТАВЛЕНИЯ МУНИЦИПАЛЬНОЙ УСЛУГИ </w:t>
      </w:r>
    </w:p>
    <w:p w:rsidR="00720EF7" w:rsidRPr="00CC65B1" w:rsidRDefault="00720EF7" w:rsidP="00720EF7">
      <w:pPr>
        <w:autoSpaceDE w:val="0"/>
        <w:autoSpaceDN w:val="0"/>
        <w:adjustRightInd w:val="0"/>
        <w:jc w:val="center"/>
        <w:rPr>
          <w:rFonts w:cs="Times New Roman"/>
          <w:sz w:val="28"/>
          <w:szCs w:val="28"/>
        </w:rPr>
      </w:pPr>
      <w:r w:rsidRPr="00CC65B1">
        <w:rPr>
          <w:rFonts w:cs="Times New Roman"/>
          <w:sz w:val="28"/>
          <w:szCs w:val="28"/>
        </w:rPr>
        <w:t>«ВЫДАЧА РАЗРЕШЕНИЯ НА ВВОД ОБЪЕКТА В ЭКСПЛУАТАЦИЮ»</w:t>
      </w:r>
    </w:p>
    <w:p w:rsidR="00957B48" w:rsidRPr="00DC4F30" w:rsidRDefault="00957B48" w:rsidP="00957B48">
      <w:pPr>
        <w:autoSpaceDE w:val="0"/>
        <w:autoSpaceDN w:val="0"/>
        <w:adjustRightInd w:val="0"/>
        <w:ind w:firstLine="709"/>
        <w:jc w:val="center"/>
        <w:rPr>
          <w:rFonts w:cs="Times New Roman"/>
          <w:sz w:val="28"/>
          <w:szCs w:val="28"/>
        </w:rPr>
      </w:pPr>
    </w:p>
    <w:p w:rsidR="00957B48" w:rsidRPr="00DC4F30" w:rsidRDefault="00957B48" w:rsidP="00957B48">
      <w:pPr>
        <w:autoSpaceDE w:val="0"/>
        <w:autoSpaceDN w:val="0"/>
        <w:adjustRightInd w:val="0"/>
        <w:spacing w:after="240" w:line="360" w:lineRule="auto"/>
        <w:contextualSpacing/>
        <w:jc w:val="center"/>
        <w:rPr>
          <w:rFonts w:cs="Times New Roman"/>
          <w:sz w:val="28"/>
          <w:szCs w:val="28"/>
        </w:rPr>
      </w:pPr>
      <w:r w:rsidRPr="00DC4F30">
        <w:rPr>
          <w:rFonts w:cs="Times New Roman"/>
          <w:sz w:val="28"/>
          <w:szCs w:val="28"/>
        </w:rPr>
        <w:t>I. ОБЩИЕ ПОЛОЖЕНИЯ</w:t>
      </w:r>
    </w:p>
    <w:p w:rsidR="00957B48" w:rsidRPr="00AD3B3A" w:rsidRDefault="00957B48" w:rsidP="00957B48">
      <w:pPr>
        <w:pStyle w:val="af4"/>
        <w:numPr>
          <w:ilvl w:val="0"/>
          <w:numId w:val="6"/>
        </w:numPr>
        <w:autoSpaceDE w:val="0"/>
        <w:autoSpaceDN w:val="0"/>
        <w:adjustRightInd w:val="0"/>
        <w:spacing w:after="0"/>
        <w:ind w:left="0" w:firstLine="709"/>
        <w:jc w:val="both"/>
        <w:rPr>
          <w:rFonts w:ascii="Times New Roman" w:hAnsi="Times New Roman"/>
          <w:b/>
          <w:sz w:val="24"/>
          <w:szCs w:val="24"/>
        </w:rPr>
      </w:pPr>
      <w:r w:rsidRPr="00AD3B3A">
        <w:rPr>
          <w:rFonts w:ascii="Times New Roman" w:hAnsi="Times New Roman"/>
          <w:b/>
          <w:sz w:val="24"/>
          <w:szCs w:val="24"/>
        </w:rPr>
        <w:t>Предмет регулирования административного регламента</w:t>
      </w:r>
    </w:p>
    <w:p w:rsidR="00957B48" w:rsidRPr="00AD3B3A" w:rsidRDefault="00957B48" w:rsidP="00957B48">
      <w:pPr>
        <w:autoSpaceDE w:val="0"/>
        <w:autoSpaceDN w:val="0"/>
        <w:adjustRightInd w:val="0"/>
        <w:ind w:firstLine="709"/>
        <w:contextualSpacing/>
        <w:jc w:val="both"/>
        <w:rPr>
          <w:rFonts w:cs="Times New Roman"/>
        </w:rPr>
      </w:pPr>
      <w:r w:rsidRPr="00AD3B3A">
        <w:rPr>
          <w:rFonts w:cs="Times New Roman"/>
        </w:rPr>
        <w:t xml:space="preserve">1.1. Настоящий административный регламент предоставления муниципальной услуги «Выдача разрешения </w:t>
      </w:r>
      <w:r w:rsidR="00720EF7" w:rsidRPr="00CC65B1">
        <w:rPr>
          <w:rFonts w:cs="Times New Roman"/>
        </w:rPr>
        <w:t>на ввод объекта в эксплуатацию</w:t>
      </w:r>
      <w:r w:rsidRPr="00AD3B3A">
        <w:rPr>
          <w:rFonts w:cs="Times New Roman"/>
        </w:rPr>
        <w:t xml:space="preserve">» (далее – Регламент, муниципальная услуга), устанавливает стандарт предоставления муниципальной услуги, состав, сроки и последовательность административных процедур (действий) при </w:t>
      </w:r>
      <w:r w:rsidRPr="00AD3B3A">
        <w:rPr>
          <w:rFonts w:cs="Times New Roman"/>
        </w:rPr>
        <w:br/>
        <w:t xml:space="preserve">предоставлении муниципальной услуги, требования к порядку их выполнения, </w:t>
      </w:r>
      <w:r w:rsidRPr="00AD3B3A">
        <w:rPr>
          <w:rFonts w:cs="Times New Roman"/>
        </w:rPr>
        <w:br/>
        <w:t>порядок, формы контроля за исполнением Регламента, досудебный (внесудебный) порядок обжалования решений и действий (бездействия) администрации Дальнереченского городского округа (далее – Администрация), предоставляющей муниципальную услугу, должностного лица Администрации, предоставляющего муниципальную услугу, либо муниципального служащего Администрации, многофункционального центра (далее – МФЦ), либо работника МФЦ.</w:t>
      </w:r>
    </w:p>
    <w:p w:rsidR="00957B48" w:rsidRPr="00AD3B3A" w:rsidRDefault="00957B48" w:rsidP="00957B48">
      <w:pPr>
        <w:autoSpaceDE w:val="0"/>
        <w:autoSpaceDN w:val="0"/>
        <w:adjustRightInd w:val="0"/>
        <w:contextualSpacing/>
        <w:jc w:val="both"/>
        <w:rPr>
          <w:rFonts w:cs="Times New Roman"/>
        </w:rPr>
      </w:pPr>
    </w:p>
    <w:p w:rsidR="00957B48" w:rsidRPr="00AD3B3A" w:rsidRDefault="00957B48" w:rsidP="00957B48">
      <w:pPr>
        <w:pStyle w:val="af4"/>
        <w:numPr>
          <w:ilvl w:val="0"/>
          <w:numId w:val="6"/>
        </w:numPr>
        <w:autoSpaceDE w:val="0"/>
        <w:autoSpaceDN w:val="0"/>
        <w:adjustRightInd w:val="0"/>
        <w:spacing w:after="0"/>
        <w:ind w:left="1134" w:hanging="425"/>
        <w:jc w:val="both"/>
        <w:rPr>
          <w:rFonts w:ascii="Times New Roman" w:hAnsi="Times New Roman"/>
          <w:b/>
          <w:sz w:val="24"/>
          <w:szCs w:val="24"/>
        </w:rPr>
      </w:pPr>
      <w:r w:rsidRPr="00AD3B3A">
        <w:rPr>
          <w:rFonts w:ascii="Times New Roman" w:hAnsi="Times New Roman"/>
          <w:b/>
          <w:sz w:val="24"/>
          <w:szCs w:val="24"/>
        </w:rPr>
        <w:t>Круг заявителей</w:t>
      </w:r>
    </w:p>
    <w:p w:rsidR="00957B48" w:rsidRPr="00AD3B3A" w:rsidRDefault="00957B48" w:rsidP="00957B48">
      <w:pPr>
        <w:pStyle w:val="ConsPlusNormal"/>
        <w:spacing w:line="276" w:lineRule="auto"/>
        <w:ind w:firstLine="709"/>
        <w:jc w:val="both"/>
        <w:rPr>
          <w:rFonts w:ascii="Times New Roman" w:hAnsi="Times New Roman" w:cs="Times New Roman"/>
          <w:sz w:val="24"/>
        </w:rPr>
      </w:pPr>
      <w:r w:rsidRPr="00AD3B3A">
        <w:rPr>
          <w:rFonts w:ascii="Times New Roman" w:hAnsi="Times New Roman" w:cs="Times New Roman"/>
          <w:sz w:val="24"/>
        </w:rPr>
        <w:t xml:space="preserve">2.1. Муниципальная услуга предоставляется физическому/юридическому лицу (его представителю, полномочия которого оформляются в порядке, установленном законодательством Российской Федерации), а также застройщику, наименование которого содержит слова «специализированный застройщик», осуществляющему строительство, реконструкцию объектов капитального строительства на территории Дальнереченского городского округа (далее – заявитель) в пределах полномочий, установленных Градостроительным </w:t>
      </w:r>
      <w:hyperlink r:id="rId8" w:history="1">
        <w:r w:rsidRPr="00AD3B3A">
          <w:rPr>
            <w:rFonts w:ascii="Times New Roman" w:hAnsi="Times New Roman" w:cs="Times New Roman"/>
            <w:sz w:val="24"/>
          </w:rPr>
          <w:t>кодексом</w:t>
        </w:r>
      </w:hyperlink>
      <w:r w:rsidRPr="00AD3B3A">
        <w:rPr>
          <w:rFonts w:ascii="Times New Roman" w:hAnsi="Times New Roman" w:cs="Times New Roman"/>
          <w:sz w:val="24"/>
        </w:rPr>
        <w:t xml:space="preserve"> Российской Федерации.</w:t>
      </w:r>
    </w:p>
    <w:p w:rsidR="00957B48" w:rsidRPr="00AD3B3A" w:rsidRDefault="00957B48" w:rsidP="00957B48">
      <w:pPr>
        <w:autoSpaceDE w:val="0"/>
        <w:autoSpaceDN w:val="0"/>
        <w:adjustRightInd w:val="0"/>
        <w:ind w:firstLine="709"/>
        <w:jc w:val="both"/>
        <w:rPr>
          <w:rFonts w:cs="Times New Roman"/>
          <w:b/>
        </w:rPr>
      </w:pPr>
    </w:p>
    <w:p w:rsidR="00957B48" w:rsidRPr="00AD3B3A" w:rsidRDefault="00957B48" w:rsidP="00957B48">
      <w:pPr>
        <w:pStyle w:val="af4"/>
        <w:numPr>
          <w:ilvl w:val="0"/>
          <w:numId w:val="6"/>
        </w:numPr>
        <w:autoSpaceDE w:val="0"/>
        <w:autoSpaceDN w:val="0"/>
        <w:adjustRightInd w:val="0"/>
        <w:spacing w:after="0"/>
        <w:ind w:left="0" w:firstLine="710"/>
        <w:jc w:val="both"/>
        <w:rPr>
          <w:rFonts w:ascii="Times New Roman" w:hAnsi="Times New Roman"/>
          <w:b/>
          <w:sz w:val="24"/>
          <w:szCs w:val="24"/>
        </w:rPr>
      </w:pPr>
      <w:r w:rsidRPr="00AD3B3A">
        <w:rPr>
          <w:rFonts w:ascii="Times New Roman" w:hAnsi="Times New Roman"/>
          <w:b/>
          <w:sz w:val="24"/>
          <w:szCs w:val="24"/>
        </w:rPr>
        <w:t>Требования к порядку информирования о предоставлении муниципальной услуги</w:t>
      </w:r>
    </w:p>
    <w:p w:rsidR="00957B48" w:rsidRPr="00AD3B3A" w:rsidRDefault="00957B48" w:rsidP="00957B48">
      <w:pPr>
        <w:autoSpaceDE w:val="0"/>
        <w:autoSpaceDN w:val="0"/>
        <w:adjustRightInd w:val="0"/>
        <w:ind w:firstLine="709"/>
        <w:contextualSpacing/>
        <w:jc w:val="both"/>
        <w:rPr>
          <w:rFonts w:cs="Times New Roman"/>
        </w:rPr>
      </w:pPr>
      <w:r w:rsidRPr="00AD3B3A">
        <w:rPr>
          <w:rFonts w:cs="Times New Roman"/>
        </w:rPr>
        <w:t>3.1. Порядок получения информации по вопросам предоставления муниципальной услуги</w:t>
      </w:r>
    </w:p>
    <w:p w:rsidR="00957B48" w:rsidRPr="00AD3B3A" w:rsidRDefault="00957B48" w:rsidP="00957B48">
      <w:pPr>
        <w:autoSpaceDE w:val="0"/>
        <w:autoSpaceDN w:val="0"/>
        <w:adjustRightInd w:val="0"/>
        <w:ind w:firstLine="709"/>
        <w:jc w:val="both"/>
        <w:rPr>
          <w:rFonts w:cs="Times New Roman"/>
        </w:rPr>
      </w:pPr>
      <w:r w:rsidRPr="00AD3B3A">
        <w:rPr>
          <w:rFonts w:cs="Times New Roman"/>
        </w:rPr>
        <w:t>Информирование о порядке предоставления муниципальной услуги осуществляется:</w:t>
      </w:r>
    </w:p>
    <w:p w:rsidR="00957B48" w:rsidRPr="00AD3B3A" w:rsidRDefault="00957B48" w:rsidP="00957B48">
      <w:pPr>
        <w:pStyle w:val="af4"/>
        <w:numPr>
          <w:ilvl w:val="0"/>
          <w:numId w:val="5"/>
        </w:numPr>
        <w:autoSpaceDE w:val="0"/>
        <w:autoSpaceDN w:val="0"/>
        <w:adjustRightInd w:val="0"/>
        <w:spacing w:after="0"/>
        <w:ind w:left="0" w:firstLine="709"/>
        <w:jc w:val="both"/>
        <w:rPr>
          <w:rFonts w:ascii="Times New Roman" w:hAnsi="Times New Roman"/>
          <w:sz w:val="24"/>
          <w:szCs w:val="24"/>
        </w:rPr>
      </w:pPr>
      <w:r w:rsidRPr="00AD3B3A">
        <w:rPr>
          <w:rFonts w:ascii="Times New Roman" w:hAnsi="Times New Roman"/>
          <w:sz w:val="24"/>
          <w:szCs w:val="24"/>
        </w:rPr>
        <w:t>при личном обращении заявителя непосредственно в Администрацию;</w:t>
      </w:r>
    </w:p>
    <w:p w:rsidR="00957B48" w:rsidRPr="00AD3B3A" w:rsidRDefault="00957B48" w:rsidP="00957B48">
      <w:pPr>
        <w:pStyle w:val="af4"/>
        <w:numPr>
          <w:ilvl w:val="0"/>
          <w:numId w:val="5"/>
        </w:numPr>
        <w:autoSpaceDE w:val="0"/>
        <w:autoSpaceDN w:val="0"/>
        <w:adjustRightInd w:val="0"/>
        <w:spacing w:after="0"/>
        <w:ind w:left="0" w:firstLine="709"/>
        <w:jc w:val="both"/>
        <w:rPr>
          <w:rFonts w:ascii="Times New Roman" w:hAnsi="Times New Roman"/>
          <w:sz w:val="24"/>
          <w:szCs w:val="24"/>
        </w:rPr>
      </w:pPr>
      <w:r w:rsidRPr="00AD3B3A">
        <w:rPr>
          <w:rFonts w:ascii="Times New Roman" w:hAnsi="Times New Roman"/>
          <w:sz w:val="24"/>
          <w:szCs w:val="24"/>
        </w:rPr>
        <w:t>при личном обращении заявителя в многофункциональные центры, расположенные на территории Приморского края,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rsidR="00957B48" w:rsidRPr="00AD3B3A" w:rsidRDefault="00957B48" w:rsidP="00957B48">
      <w:pPr>
        <w:pStyle w:val="af4"/>
        <w:numPr>
          <w:ilvl w:val="0"/>
          <w:numId w:val="5"/>
        </w:numPr>
        <w:autoSpaceDE w:val="0"/>
        <w:autoSpaceDN w:val="0"/>
        <w:adjustRightInd w:val="0"/>
        <w:spacing w:after="0"/>
        <w:ind w:left="0" w:firstLine="709"/>
        <w:jc w:val="both"/>
        <w:rPr>
          <w:rFonts w:ascii="Times New Roman" w:hAnsi="Times New Roman"/>
          <w:sz w:val="24"/>
          <w:szCs w:val="24"/>
        </w:rPr>
      </w:pPr>
      <w:r w:rsidRPr="00AD3B3A">
        <w:rPr>
          <w:rFonts w:ascii="Times New Roman" w:hAnsi="Times New Roman"/>
          <w:sz w:val="24"/>
          <w:szCs w:val="24"/>
        </w:rPr>
        <w:t>с использованием средств телефонной, почтовой связи;</w:t>
      </w:r>
    </w:p>
    <w:p w:rsidR="00957B48" w:rsidRPr="00AD3B3A" w:rsidRDefault="00957B48" w:rsidP="00957B48">
      <w:pPr>
        <w:pStyle w:val="af4"/>
        <w:numPr>
          <w:ilvl w:val="0"/>
          <w:numId w:val="5"/>
        </w:numPr>
        <w:autoSpaceDE w:val="0"/>
        <w:autoSpaceDN w:val="0"/>
        <w:adjustRightInd w:val="0"/>
        <w:spacing w:after="0"/>
        <w:ind w:left="0" w:firstLine="709"/>
        <w:jc w:val="both"/>
        <w:rPr>
          <w:rFonts w:ascii="Times New Roman" w:hAnsi="Times New Roman"/>
          <w:sz w:val="24"/>
          <w:szCs w:val="24"/>
        </w:rPr>
      </w:pPr>
      <w:r w:rsidRPr="00AD3B3A">
        <w:rPr>
          <w:rFonts w:ascii="Times New Roman" w:hAnsi="Times New Roman"/>
          <w:sz w:val="24"/>
          <w:szCs w:val="24"/>
        </w:rPr>
        <w:t xml:space="preserve">на официальном сайте </w:t>
      </w:r>
      <w:r w:rsidR="00683266">
        <w:rPr>
          <w:rFonts w:ascii="Times New Roman" w:hAnsi="Times New Roman"/>
          <w:sz w:val="24"/>
          <w:szCs w:val="24"/>
        </w:rPr>
        <w:t>Дальнереченского городского округа</w:t>
      </w:r>
      <w:r w:rsidRPr="00AD3B3A">
        <w:rPr>
          <w:rFonts w:ascii="Times New Roman" w:hAnsi="Times New Roman"/>
          <w:sz w:val="24"/>
          <w:szCs w:val="24"/>
        </w:rPr>
        <w:t xml:space="preserve"> в информационно-телекоммуникационной сети «Интернет» (далее – официальный сайт Администрации);</w:t>
      </w:r>
    </w:p>
    <w:p w:rsidR="00957B48" w:rsidRPr="00AD3B3A" w:rsidRDefault="00957B48" w:rsidP="00957B48">
      <w:pPr>
        <w:pStyle w:val="af4"/>
        <w:numPr>
          <w:ilvl w:val="0"/>
          <w:numId w:val="5"/>
        </w:numPr>
        <w:autoSpaceDE w:val="0"/>
        <w:autoSpaceDN w:val="0"/>
        <w:adjustRightInd w:val="0"/>
        <w:spacing w:after="0"/>
        <w:ind w:left="0" w:firstLine="709"/>
        <w:jc w:val="both"/>
        <w:rPr>
          <w:rFonts w:ascii="Times New Roman" w:hAnsi="Times New Roman"/>
          <w:sz w:val="24"/>
          <w:szCs w:val="24"/>
        </w:rPr>
      </w:pPr>
      <w:r w:rsidRPr="00AD3B3A">
        <w:rPr>
          <w:rFonts w:ascii="Times New Roman" w:hAnsi="Times New Roman"/>
          <w:sz w:val="24"/>
          <w:szCs w:val="24"/>
        </w:rPr>
        <w:lastRenderedPageBreak/>
        <w:t>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t>
      </w:r>
      <w:hyperlink r:id="rId9" w:history="1">
        <w:r w:rsidRPr="00AD3B3A">
          <w:rPr>
            <w:rStyle w:val="a8"/>
            <w:rFonts w:ascii="Times New Roman" w:hAnsi="Times New Roman"/>
            <w:sz w:val="24"/>
            <w:szCs w:val="24"/>
          </w:rPr>
          <w:t>www.gosuslugi.ru</w:t>
        </w:r>
      </w:hyperlink>
      <w:r w:rsidRPr="00AD3B3A">
        <w:rPr>
          <w:rFonts w:ascii="Times New Roman" w:hAnsi="Times New Roman"/>
          <w:sz w:val="24"/>
          <w:szCs w:val="24"/>
        </w:rPr>
        <w:t>) и (или) региональной государственной информационной системы «Региональный портал государственных и муниципальных услуг (функций</w:t>
      </w:r>
      <w:r w:rsidR="00683266">
        <w:rPr>
          <w:rFonts w:ascii="Times New Roman" w:hAnsi="Times New Roman"/>
          <w:sz w:val="24"/>
          <w:szCs w:val="24"/>
        </w:rPr>
        <w:t>) (далее – Региональный портал);</w:t>
      </w:r>
    </w:p>
    <w:p w:rsidR="00957B48" w:rsidRPr="00AD3B3A" w:rsidRDefault="00957B48" w:rsidP="00957B48">
      <w:pPr>
        <w:pStyle w:val="af4"/>
        <w:numPr>
          <w:ilvl w:val="0"/>
          <w:numId w:val="5"/>
        </w:numPr>
        <w:autoSpaceDE w:val="0"/>
        <w:autoSpaceDN w:val="0"/>
        <w:adjustRightInd w:val="0"/>
        <w:spacing w:after="0"/>
        <w:ind w:left="0" w:firstLine="709"/>
        <w:jc w:val="both"/>
        <w:rPr>
          <w:rFonts w:ascii="Times New Roman" w:hAnsi="Times New Roman"/>
          <w:sz w:val="24"/>
          <w:szCs w:val="24"/>
        </w:rPr>
      </w:pPr>
      <w:r w:rsidRPr="00AD3B3A">
        <w:rPr>
          <w:rFonts w:ascii="Times New Roman" w:hAnsi="Times New Roman"/>
          <w:sz w:val="24"/>
          <w:szCs w:val="24"/>
        </w:rPr>
        <w:t>для застройщика, наименование которого содержит слова «специализированный застройщик» - с использованием единой информационной системы жилищного строительства.</w:t>
      </w:r>
    </w:p>
    <w:p w:rsidR="00957B48" w:rsidRPr="00AD3B3A" w:rsidRDefault="00957B48" w:rsidP="00957B48">
      <w:pPr>
        <w:autoSpaceDE w:val="0"/>
        <w:autoSpaceDN w:val="0"/>
        <w:adjustRightInd w:val="0"/>
        <w:ind w:firstLine="709"/>
        <w:jc w:val="both"/>
        <w:rPr>
          <w:rFonts w:cs="Times New Roman"/>
        </w:rPr>
      </w:pPr>
      <w:r w:rsidRPr="00AD3B3A">
        <w:rPr>
          <w:rFonts w:cs="Times New Roman"/>
        </w:rPr>
        <w:t>3.2. Порядок, форма, место размещения и способы получения справочной информации</w:t>
      </w:r>
    </w:p>
    <w:p w:rsidR="00957B48" w:rsidRPr="00AD3B3A" w:rsidRDefault="00957B48" w:rsidP="00957B48">
      <w:pPr>
        <w:autoSpaceDE w:val="0"/>
        <w:autoSpaceDN w:val="0"/>
        <w:adjustRightInd w:val="0"/>
        <w:ind w:firstLine="709"/>
        <w:jc w:val="both"/>
        <w:rPr>
          <w:rFonts w:cs="Times New Roman"/>
        </w:rPr>
      </w:pPr>
      <w:r w:rsidRPr="00AD3B3A">
        <w:rPr>
          <w:rFonts w:cs="Times New Roman"/>
        </w:rPr>
        <w:t xml:space="preserve">Сведения о местах нахождения, почтовых адресах, контактных телефонах, адресах электронной почты, графике работы Администрации расположены на официальном сайте </w:t>
      </w:r>
      <w:r w:rsidR="00683266">
        <w:rPr>
          <w:rFonts w:cs="Times New Roman"/>
        </w:rPr>
        <w:t>Дальнереченского городского округа</w:t>
      </w:r>
      <w:r w:rsidRPr="00AD3B3A">
        <w:rPr>
          <w:rFonts w:cs="Times New Roman"/>
        </w:rPr>
        <w:t>, его версии, доступной для лиц со стойкими нарушениями функции зрения.</w:t>
      </w:r>
    </w:p>
    <w:p w:rsidR="00957B48" w:rsidRPr="00AD3B3A" w:rsidRDefault="00957B48" w:rsidP="00957B48">
      <w:pPr>
        <w:autoSpaceDE w:val="0"/>
        <w:autoSpaceDN w:val="0"/>
        <w:adjustRightInd w:val="0"/>
        <w:ind w:firstLine="709"/>
        <w:jc w:val="both"/>
        <w:rPr>
          <w:rFonts w:cs="Times New Roman"/>
        </w:rPr>
      </w:pPr>
      <w:r w:rsidRPr="00AD3B3A">
        <w:rPr>
          <w:rFonts w:cs="Times New Roman"/>
        </w:rPr>
        <w:t xml:space="preserve">Сведения о месте нахождения, графике работы, адресе электронной почты, контактных телефонах МФЦ расположены на сайте </w:t>
      </w:r>
      <w:hyperlink r:id="rId10" w:history="1">
        <w:r w:rsidRPr="00AD3B3A">
          <w:rPr>
            <w:rStyle w:val="a8"/>
            <w:rFonts w:cs="Times New Roman"/>
          </w:rPr>
          <w:t>www.mfc-25.гu</w:t>
        </w:r>
      </w:hyperlink>
      <w:r w:rsidRPr="00AD3B3A">
        <w:rPr>
          <w:rFonts w:cs="Times New Roman"/>
        </w:rPr>
        <w:t xml:space="preserve"> . </w:t>
      </w:r>
    </w:p>
    <w:p w:rsidR="00957B48" w:rsidRPr="00AD3B3A" w:rsidRDefault="00957B48" w:rsidP="00957B48">
      <w:pPr>
        <w:autoSpaceDE w:val="0"/>
        <w:autoSpaceDN w:val="0"/>
        <w:adjustRightInd w:val="0"/>
        <w:ind w:firstLine="709"/>
        <w:jc w:val="both"/>
        <w:rPr>
          <w:rFonts w:cs="Times New Roman"/>
        </w:rPr>
      </w:pPr>
      <w:r w:rsidRPr="00AD3B3A">
        <w:rPr>
          <w:rFonts w:cs="Times New Roman"/>
        </w:rPr>
        <w:t xml:space="preserve">3.3. В информационно-телекоммуникационных сетях, доступ к которым не ограничен определенным кругом лиц (включая сеть «Интернет»), в том числе на официальном сайте </w:t>
      </w:r>
      <w:r w:rsidR="00683266">
        <w:rPr>
          <w:rFonts w:cs="Times New Roman"/>
        </w:rPr>
        <w:t xml:space="preserve">Дальнереченского городского округа </w:t>
      </w:r>
      <w:r w:rsidRPr="00AD3B3A">
        <w:rPr>
          <w:rFonts w:cs="Times New Roman"/>
        </w:rPr>
        <w:t>и на альтернативных версиях сайтов, а также на Едином портале и (или) Региональном портале, на информационных стендах Администрации размещается справочная информация (по форме согласно приложению № 2 к настоящему Регламенту):</w:t>
      </w:r>
    </w:p>
    <w:p w:rsidR="00957B48" w:rsidRPr="00AD3B3A" w:rsidRDefault="00957B48" w:rsidP="00957B48">
      <w:pPr>
        <w:autoSpaceDE w:val="0"/>
        <w:autoSpaceDN w:val="0"/>
        <w:adjustRightInd w:val="0"/>
        <w:ind w:firstLine="709"/>
        <w:jc w:val="both"/>
        <w:rPr>
          <w:rFonts w:cs="Times New Roman"/>
        </w:rPr>
      </w:pPr>
      <w:r w:rsidRPr="00AD3B3A">
        <w:rPr>
          <w:rFonts w:cs="Times New Roman"/>
        </w:rPr>
        <w:t>а) место нахождения, график работы структурных подразделений Администрации, адрес официального сайта</w:t>
      </w:r>
      <w:r w:rsidR="00D67AB4">
        <w:rPr>
          <w:rFonts w:cs="Times New Roman"/>
        </w:rPr>
        <w:t xml:space="preserve"> Дальнереченского городского округа</w:t>
      </w:r>
      <w:r w:rsidRPr="00AD3B3A">
        <w:rPr>
          <w:rFonts w:cs="Times New Roman"/>
        </w:rPr>
        <w:t>;</w:t>
      </w:r>
    </w:p>
    <w:p w:rsidR="00957B48" w:rsidRPr="00AD3B3A" w:rsidRDefault="00957B48" w:rsidP="00957B48">
      <w:pPr>
        <w:autoSpaceDE w:val="0"/>
        <w:autoSpaceDN w:val="0"/>
        <w:adjustRightInd w:val="0"/>
        <w:ind w:firstLine="709"/>
        <w:jc w:val="both"/>
        <w:rPr>
          <w:rFonts w:cs="Times New Roman"/>
        </w:rPr>
      </w:pPr>
      <w:r w:rsidRPr="00AD3B3A">
        <w:rPr>
          <w:rFonts w:cs="Times New Roman"/>
        </w:rPr>
        <w:t>б) адрес электронной почты Администрации, структурных подразделений Администрации;</w:t>
      </w:r>
    </w:p>
    <w:p w:rsidR="00957B48" w:rsidRPr="00AD3B3A" w:rsidRDefault="00957B48" w:rsidP="00957B48">
      <w:pPr>
        <w:autoSpaceDE w:val="0"/>
        <w:autoSpaceDN w:val="0"/>
        <w:adjustRightInd w:val="0"/>
        <w:ind w:firstLine="709"/>
        <w:jc w:val="both"/>
        <w:rPr>
          <w:rFonts w:cs="Times New Roman"/>
        </w:rPr>
      </w:pPr>
      <w:r w:rsidRPr="00AD3B3A">
        <w:rPr>
          <w:rFonts w:cs="Times New Roman"/>
        </w:rPr>
        <w:t>в) номера телефонов структурных подразделений Администрации,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957B48" w:rsidRPr="00AD3B3A" w:rsidRDefault="00957B48" w:rsidP="00957B48">
      <w:pPr>
        <w:autoSpaceDE w:val="0"/>
        <w:autoSpaceDN w:val="0"/>
        <w:adjustRightInd w:val="0"/>
        <w:ind w:firstLine="709"/>
        <w:jc w:val="both"/>
        <w:rPr>
          <w:rFonts w:cs="Times New Roman"/>
        </w:rPr>
      </w:pPr>
      <w:r w:rsidRPr="00AD3B3A">
        <w:rPr>
          <w:rFonts w:cs="Times New Roman"/>
        </w:rPr>
        <w:t>г) перечень документов, представляемых заявителем, а также требования, предъявляемые к этим документам;</w:t>
      </w:r>
    </w:p>
    <w:p w:rsidR="00957B48" w:rsidRPr="00AD3B3A" w:rsidRDefault="00957B48" w:rsidP="00957B48">
      <w:pPr>
        <w:autoSpaceDE w:val="0"/>
        <w:autoSpaceDN w:val="0"/>
        <w:adjustRightInd w:val="0"/>
        <w:ind w:firstLine="709"/>
        <w:jc w:val="both"/>
        <w:rPr>
          <w:rFonts w:cs="Times New Roman"/>
        </w:rPr>
      </w:pPr>
      <w:r w:rsidRPr="00AD3B3A">
        <w:rPr>
          <w:rFonts w:cs="Times New Roman"/>
        </w:rPr>
        <w:t>д) образец (форма) заявления о предоставлении муниципальной услуги;</w:t>
      </w:r>
    </w:p>
    <w:p w:rsidR="00957B48" w:rsidRPr="00AD3B3A" w:rsidRDefault="00957B48" w:rsidP="00957B48">
      <w:pPr>
        <w:autoSpaceDE w:val="0"/>
        <w:autoSpaceDN w:val="0"/>
        <w:adjustRightInd w:val="0"/>
        <w:ind w:firstLine="709"/>
        <w:jc w:val="both"/>
        <w:rPr>
          <w:rFonts w:cs="Times New Roman"/>
        </w:rPr>
      </w:pPr>
      <w:r w:rsidRPr="00AD3B3A">
        <w:rPr>
          <w:rFonts w:cs="Times New Roman"/>
        </w:rPr>
        <w:t>е) основания для отказа в предоставлении муниципальной услуги;</w:t>
      </w:r>
    </w:p>
    <w:p w:rsidR="00957B48" w:rsidRPr="00AD3B3A" w:rsidRDefault="00957B48" w:rsidP="00957B48">
      <w:pPr>
        <w:autoSpaceDE w:val="0"/>
        <w:autoSpaceDN w:val="0"/>
        <w:adjustRightInd w:val="0"/>
        <w:ind w:firstLine="709"/>
        <w:jc w:val="both"/>
        <w:rPr>
          <w:rFonts w:cs="Times New Roman"/>
        </w:rPr>
      </w:pPr>
      <w:r w:rsidRPr="00AD3B3A">
        <w:rPr>
          <w:rFonts w:cs="Times New Roman"/>
        </w:rPr>
        <w:t>ж) порядок предоставления муниципальной услуги;</w:t>
      </w:r>
    </w:p>
    <w:p w:rsidR="00957B48" w:rsidRPr="00AD3B3A" w:rsidRDefault="00957B48" w:rsidP="00957B48">
      <w:pPr>
        <w:autoSpaceDE w:val="0"/>
        <w:autoSpaceDN w:val="0"/>
        <w:adjustRightInd w:val="0"/>
        <w:ind w:firstLine="709"/>
        <w:jc w:val="both"/>
        <w:rPr>
          <w:rFonts w:cs="Times New Roman"/>
        </w:rPr>
      </w:pPr>
      <w:r w:rsidRPr="00AD3B3A">
        <w:rPr>
          <w:rFonts w:cs="Times New Roman"/>
        </w:rPr>
        <w:t>з) порядок подачи и рассмотрения жалобы.</w:t>
      </w:r>
    </w:p>
    <w:p w:rsidR="00957B48" w:rsidRPr="00AD3B3A" w:rsidRDefault="00957B48" w:rsidP="00957B48">
      <w:pPr>
        <w:autoSpaceDE w:val="0"/>
        <w:autoSpaceDN w:val="0"/>
        <w:adjustRightInd w:val="0"/>
        <w:ind w:firstLine="709"/>
        <w:contextualSpacing/>
        <w:jc w:val="both"/>
        <w:rPr>
          <w:rFonts w:cs="Times New Roman"/>
        </w:rPr>
      </w:pPr>
      <w:r w:rsidRPr="00AD3B3A">
        <w:rPr>
          <w:rFonts w:cs="Times New Roman"/>
        </w:rPr>
        <w:t>3.4. Информация о ходе предоставления муниципальной услуги, о порядке подачи и рассмотрении жалобы может быть получена на личном приеме, в МФЦ, в информационно-телекоммуникационных сетях, доступ к которым не ограничен определенным кругом лиц (включая сеть «Интернет»), в том числе с использованием Единого портала и (или) Регионального портала, а также с использованием почтовой, телефонной связи.</w:t>
      </w:r>
    </w:p>
    <w:p w:rsidR="00957B48" w:rsidRPr="00DC4F30" w:rsidRDefault="00957B48" w:rsidP="00AD3B3A">
      <w:pPr>
        <w:autoSpaceDE w:val="0"/>
        <w:autoSpaceDN w:val="0"/>
        <w:adjustRightInd w:val="0"/>
        <w:jc w:val="both"/>
        <w:rPr>
          <w:rFonts w:cs="Times New Roman"/>
          <w:lang w:eastAsia="ar-SA"/>
        </w:rPr>
      </w:pPr>
    </w:p>
    <w:p w:rsidR="00957B48" w:rsidRPr="00DC4F30" w:rsidRDefault="00957B48" w:rsidP="00957B48">
      <w:pPr>
        <w:autoSpaceDE w:val="0"/>
        <w:autoSpaceDN w:val="0"/>
        <w:adjustRightInd w:val="0"/>
        <w:ind w:firstLine="709"/>
        <w:jc w:val="center"/>
        <w:rPr>
          <w:rFonts w:cs="Times New Roman"/>
        </w:rPr>
      </w:pPr>
      <w:r w:rsidRPr="00DC4F30">
        <w:rPr>
          <w:rFonts w:cs="Times New Roman"/>
        </w:rPr>
        <w:t>II. СТАНДАРТ ПРЕДОСТАВЛЕНИЯ МУНИЦИПАЛЬНОЙ УСЛУГИ</w:t>
      </w:r>
    </w:p>
    <w:p w:rsidR="00957B48" w:rsidRPr="00DC4F30" w:rsidRDefault="00957B48" w:rsidP="00957B48">
      <w:pPr>
        <w:autoSpaceDE w:val="0"/>
        <w:autoSpaceDN w:val="0"/>
        <w:adjustRightInd w:val="0"/>
        <w:ind w:firstLine="709"/>
        <w:jc w:val="center"/>
        <w:rPr>
          <w:rFonts w:cs="Times New Roman"/>
        </w:rPr>
      </w:pPr>
    </w:p>
    <w:p w:rsidR="00957B48" w:rsidRPr="00DC4F30" w:rsidRDefault="00957B48" w:rsidP="00957B48">
      <w:pPr>
        <w:pStyle w:val="af4"/>
        <w:numPr>
          <w:ilvl w:val="0"/>
          <w:numId w:val="6"/>
        </w:numPr>
        <w:autoSpaceDE w:val="0"/>
        <w:autoSpaceDN w:val="0"/>
        <w:adjustRightInd w:val="0"/>
        <w:spacing w:after="0"/>
        <w:ind w:left="1134" w:hanging="425"/>
        <w:jc w:val="both"/>
        <w:rPr>
          <w:rFonts w:ascii="Times New Roman" w:hAnsi="Times New Roman"/>
          <w:b/>
          <w:sz w:val="24"/>
          <w:szCs w:val="24"/>
        </w:rPr>
      </w:pPr>
      <w:r w:rsidRPr="00DC4F30">
        <w:rPr>
          <w:rFonts w:ascii="Times New Roman" w:hAnsi="Times New Roman"/>
          <w:b/>
          <w:sz w:val="24"/>
          <w:szCs w:val="24"/>
        </w:rPr>
        <w:t>Наименование муниципальной услуги</w:t>
      </w:r>
    </w:p>
    <w:p w:rsidR="00957B48" w:rsidRPr="00DC4F30" w:rsidRDefault="00957B48" w:rsidP="00720EF7">
      <w:pPr>
        <w:autoSpaceDE w:val="0"/>
        <w:autoSpaceDN w:val="0"/>
        <w:adjustRightInd w:val="0"/>
        <w:ind w:firstLine="709"/>
        <w:jc w:val="both"/>
        <w:rPr>
          <w:rFonts w:cs="Times New Roman"/>
        </w:rPr>
      </w:pPr>
      <w:r w:rsidRPr="00DC4F30">
        <w:rPr>
          <w:rFonts w:cs="Times New Roman"/>
        </w:rPr>
        <w:t>4.1. Наименование муниципальной услуги</w:t>
      </w:r>
      <w:r w:rsidRPr="00DC4F30">
        <w:rPr>
          <w:rFonts w:eastAsia="Calibri" w:cs="Times New Roman"/>
          <w:lang w:eastAsia="ru-RU"/>
        </w:rPr>
        <w:t>: «</w:t>
      </w:r>
      <w:r w:rsidR="00720EF7" w:rsidRPr="00CC65B1">
        <w:rPr>
          <w:rFonts w:cs="Times New Roman"/>
        </w:rPr>
        <w:t>«Выдача разрешения на ввод объекта в эксплуатацию».</w:t>
      </w:r>
    </w:p>
    <w:p w:rsidR="00957B48" w:rsidRPr="00DC4F30" w:rsidRDefault="00957B48" w:rsidP="00957B48">
      <w:pPr>
        <w:pStyle w:val="af4"/>
        <w:numPr>
          <w:ilvl w:val="0"/>
          <w:numId w:val="6"/>
        </w:numPr>
        <w:autoSpaceDE w:val="0"/>
        <w:autoSpaceDN w:val="0"/>
        <w:adjustRightInd w:val="0"/>
        <w:spacing w:after="0"/>
        <w:ind w:left="1134" w:hanging="425"/>
        <w:jc w:val="both"/>
        <w:rPr>
          <w:rFonts w:ascii="Times New Roman" w:hAnsi="Times New Roman"/>
          <w:b/>
          <w:sz w:val="24"/>
          <w:szCs w:val="24"/>
        </w:rPr>
      </w:pPr>
      <w:r w:rsidRPr="00DC4F30">
        <w:rPr>
          <w:rFonts w:ascii="Times New Roman" w:hAnsi="Times New Roman"/>
          <w:b/>
          <w:sz w:val="24"/>
          <w:szCs w:val="24"/>
        </w:rPr>
        <w:t>Наименование органа, предоставляющего муниципальную услугу</w:t>
      </w:r>
    </w:p>
    <w:p w:rsidR="00957B48" w:rsidRDefault="00957B48" w:rsidP="00957B48">
      <w:pPr>
        <w:autoSpaceDE w:val="0"/>
        <w:autoSpaceDN w:val="0"/>
        <w:adjustRightInd w:val="0"/>
        <w:ind w:firstLine="709"/>
        <w:jc w:val="both"/>
        <w:rPr>
          <w:rFonts w:cs="Times New Roman"/>
        </w:rPr>
      </w:pPr>
      <w:r w:rsidRPr="00DC4F30">
        <w:rPr>
          <w:rFonts w:cs="Times New Roman"/>
        </w:rPr>
        <w:t>5.1. Предоставление муниципальной услуги осуществляется Администрацией в лице</w:t>
      </w:r>
      <w:r>
        <w:rPr>
          <w:rFonts w:cs="Times New Roman"/>
        </w:rPr>
        <w:t xml:space="preserve"> отдела архитектуры и градостроительства. </w:t>
      </w:r>
    </w:p>
    <w:p w:rsidR="00957B48" w:rsidRPr="00DC4F30" w:rsidRDefault="00957B48" w:rsidP="00957B48">
      <w:pPr>
        <w:autoSpaceDE w:val="0"/>
        <w:autoSpaceDN w:val="0"/>
        <w:adjustRightInd w:val="0"/>
        <w:ind w:firstLine="709"/>
        <w:jc w:val="both"/>
        <w:rPr>
          <w:rFonts w:cs="Times New Roman"/>
        </w:rPr>
      </w:pPr>
      <w:r w:rsidRPr="00DC4F30">
        <w:rPr>
          <w:rFonts w:cs="Times New Roman"/>
        </w:rPr>
        <w:t>5.2. Организация предоставления муниципальной услуги осуществляется, в том числе в электронном виде через Единый портал и (или) Региональный портал,</w:t>
      </w:r>
      <w:r>
        <w:rPr>
          <w:rFonts w:cs="Times New Roman"/>
        </w:rPr>
        <w:t xml:space="preserve"> для застройщика, наименование которого содержит слова «специализированный застройщик»</w:t>
      </w:r>
      <w:bookmarkStart w:id="3" w:name="_GoBack"/>
      <w:bookmarkEnd w:id="3"/>
      <w:r>
        <w:rPr>
          <w:rFonts w:cs="Times New Roman"/>
        </w:rPr>
        <w:t xml:space="preserve"> - с использованием единой информационной системы жилищного строительства,</w:t>
      </w:r>
      <w:r w:rsidRPr="00DC4F30">
        <w:rPr>
          <w:rFonts w:cs="Times New Roman"/>
        </w:rPr>
        <w:t xml:space="preserve"> а также через МФЦ в соответствии с соглашением о взаимодействии, заключенным между МФЦ и Администрацией.</w:t>
      </w:r>
    </w:p>
    <w:p w:rsidR="00957B48" w:rsidRPr="00DC4F30" w:rsidRDefault="00957B48" w:rsidP="00957B48">
      <w:pPr>
        <w:autoSpaceDE w:val="0"/>
        <w:autoSpaceDN w:val="0"/>
        <w:adjustRightInd w:val="0"/>
        <w:ind w:firstLine="709"/>
        <w:jc w:val="both"/>
      </w:pPr>
      <w:r w:rsidRPr="00DC4F30">
        <w:rPr>
          <w:rFonts w:cs="Times New Roman"/>
        </w:rPr>
        <w:t xml:space="preserve">5.3. Запрещается требовать от заявителя осуществления действий, в том числе </w:t>
      </w:r>
      <w:r w:rsidRPr="00DC4F30">
        <w:rPr>
          <w:rFonts w:cs="Times New Roman"/>
        </w:rPr>
        <w:lastRenderedPageBreak/>
        <w:t>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957B48" w:rsidRPr="00DC4F30" w:rsidRDefault="00957B48" w:rsidP="00957B48">
      <w:pPr>
        <w:pStyle w:val="ConsPlusNormal"/>
        <w:spacing w:line="276" w:lineRule="auto"/>
        <w:ind w:firstLine="708"/>
        <w:jc w:val="both"/>
      </w:pPr>
    </w:p>
    <w:p w:rsidR="00720EF7" w:rsidRPr="00720EF7" w:rsidRDefault="00720EF7" w:rsidP="00720EF7">
      <w:pPr>
        <w:pStyle w:val="af4"/>
        <w:numPr>
          <w:ilvl w:val="0"/>
          <w:numId w:val="6"/>
        </w:numPr>
        <w:autoSpaceDE w:val="0"/>
        <w:autoSpaceDN w:val="0"/>
        <w:adjustRightInd w:val="0"/>
        <w:spacing w:after="0"/>
        <w:jc w:val="both"/>
        <w:rPr>
          <w:rFonts w:ascii="Times New Roman" w:hAnsi="Times New Roman"/>
          <w:b/>
          <w:sz w:val="24"/>
          <w:szCs w:val="24"/>
        </w:rPr>
      </w:pPr>
      <w:r w:rsidRPr="00720EF7">
        <w:rPr>
          <w:rFonts w:ascii="Times New Roman" w:hAnsi="Times New Roman"/>
          <w:b/>
          <w:sz w:val="24"/>
          <w:szCs w:val="24"/>
        </w:rPr>
        <w:t>Описание результата предоставления муниципальной услуги</w:t>
      </w:r>
    </w:p>
    <w:p w:rsidR="00720EF7" w:rsidRPr="00720EF7" w:rsidRDefault="00720EF7" w:rsidP="00720EF7">
      <w:pPr>
        <w:pStyle w:val="ConsPlusNormal"/>
        <w:spacing w:line="276" w:lineRule="auto"/>
        <w:ind w:firstLine="709"/>
        <w:jc w:val="both"/>
        <w:rPr>
          <w:rFonts w:ascii="Times New Roman" w:hAnsi="Times New Roman" w:cs="Times New Roman"/>
          <w:sz w:val="24"/>
        </w:rPr>
      </w:pPr>
      <w:r w:rsidRPr="00720EF7">
        <w:rPr>
          <w:rFonts w:ascii="Times New Roman" w:hAnsi="Times New Roman" w:cs="Times New Roman"/>
          <w:sz w:val="24"/>
        </w:rPr>
        <w:t>6.1.Результатом предоставления муниципальной услуги является:</w:t>
      </w:r>
    </w:p>
    <w:p w:rsidR="00720EF7" w:rsidRPr="00720EF7" w:rsidRDefault="00720EF7" w:rsidP="00720EF7">
      <w:pPr>
        <w:pStyle w:val="ConsPlusNormal"/>
        <w:spacing w:line="276" w:lineRule="auto"/>
        <w:ind w:firstLine="709"/>
        <w:jc w:val="both"/>
        <w:rPr>
          <w:rFonts w:ascii="Times New Roman" w:hAnsi="Times New Roman" w:cs="Times New Roman"/>
          <w:sz w:val="24"/>
        </w:rPr>
      </w:pPr>
      <w:r w:rsidRPr="00720EF7">
        <w:rPr>
          <w:rFonts w:ascii="Times New Roman" w:hAnsi="Times New Roman" w:cs="Times New Roman"/>
          <w:sz w:val="24"/>
        </w:rPr>
        <w:t xml:space="preserve">а) выдача заявителю разрешения на ввод объекта в эксплуатацию. </w:t>
      </w:r>
    </w:p>
    <w:p w:rsidR="00720EF7" w:rsidRPr="00720EF7" w:rsidRDefault="00720EF7" w:rsidP="00720EF7">
      <w:pPr>
        <w:pStyle w:val="ConsPlusNormal"/>
        <w:spacing w:line="276" w:lineRule="auto"/>
        <w:ind w:firstLine="709"/>
        <w:jc w:val="both"/>
        <w:rPr>
          <w:rFonts w:ascii="Times New Roman" w:hAnsi="Times New Roman" w:cs="Times New Roman"/>
          <w:sz w:val="24"/>
        </w:rPr>
      </w:pPr>
      <w:r w:rsidRPr="00720EF7">
        <w:rPr>
          <w:rFonts w:ascii="Times New Roman" w:hAnsi="Times New Roman" w:cs="Times New Roman"/>
          <w:sz w:val="24"/>
        </w:rPr>
        <w:t>б) отказ в выдаче заявителю разрешения на ввод объекта в эксплуатацию.</w:t>
      </w:r>
    </w:p>
    <w:p w:rsidR="00720EF7" w:rsidRPr="00720EF7" w:rsidRDefault="00720EF7" w:rsidP="00720EF7">
      <w:pPr>
        <w:pStyle w:val="ConsPlusNormal"/>
        <w:spacing w:line="276" w:lineRule="auto"/>
        <w:ind w:firstLine="709"/>
        <w:jc w:val="both"/>
        <w:rPr>
          <w:rFonts w:ascii="Times New Roman" w:hAnsi="Times New Roman" w:cs="Times New Roman"/>
          <w:sz w:val="24"/>
        </w:rPr>
      </w:pPr>
      <w:r w:rsidRPr="00720EF7">
        <w:rPr>
          <w:rFonts w:ascii="Times New Roman" w:hAnsi="Times New Roman" w:cs="Times New Roman"/>
          <w:sz w:val="24"/>
        </w:rPr>
        <w:t xml:space="preserve">6.2. Разрешение на ввод объектов в эксплуатацию изготавливается в двух экземплярах, один из которых выдается заявителю, второй хранится в Администрации. </w:t>
      </w:r>
    </w:p>
    <w:p w:rsidR="005420B5" w:rsidRPr="005420B5" w:rsidRDefault="00720EF7" w:rsidP="00720EF7">
      <w:pPr>
        <w:pStyle w:val="ConsPlusNormal"/>
        <w:spacing w:line="276" w:lineRule="auto"/>
        <w:ind w:firstLine="709"/>
        <w:jc w:val="both"/>
        <w:rPr>
          <w:rFonts w:ascii="Times New Roman" w:hAnsi="Times New Roman" w:cs="Times New Roman"/>
          <w:sz w:val="24"/>
        </w:rPr>
      </w:pPr>
      <w:r w:rsidRPr="00720EF7">
        <w:rPr>
          <w:rFonts w:ascii="Times New Roman" w:hAnsi="Times New Roman" w:cs="Times New Roman"/>
          <w:sz w:val="24"/>
        </w:rPr>
        <w:t xml:space="preserve">6.3. </w:t>
      </w:r>
      <w:r w:rsidR="005420B5">
        <w:rPr>
          <w:rFonts w:ascii="Times New Roman" w:hAnsi="Times New Roman" w:cs="Times New Roman"/>
          <w:sz w:val="24"/>
        </w:rPr>
        <w:t xml:space="preserve">Администрация выдает разрешение </w:t>
      </w:r>
      <w:r w:rsidR="005420B5" w:rsidRPr="005420B5">
        <w:rPr>
          <w:rFonts w:ascii="Times New Roman" w:hAnsi="Times New Roman" w:cs="Times New Roman"/>
          <w:sz w:val="24"/>
        </w:rPr>
        <w:t xml:space="preserve">на ввод </w:t>
      </w:r>
      <w:r w:rsidR="005420B5" w:rsidRPr="005420B5">
        <w:rPr>
          <w:rStyle w:val="blk"/>
          <w:rFonts w:ascii="Times New Roman" w:hAnsi="Times New Roman" w:cs="Times New Roman"/>
          <w:sz w:val="24"/>
        </w:rPr>
        <w:t xml:space="preserve">в отношении этапов строительства, реконструкции объектов капитального строительства в случаях, предусмотренных </w:t>
      </w:r>
      <w:hyperlink r:id="rId11" w:anchor="dst2550" w:history="1">
        <w:r w:rsidR="005420B5" w:rsidRPr="005420B5">
          <w:rPr>
            <w:rStyle w:val="a8"/>
            <w:rFonts w:ascii="Times New Roman" w:hAnsi="Times New Roman" w:cs="Times New Roman"/>
            <w:sz w:val="24"/>
          </w:rPr>
          <w:t>частью 12 статьи 51</w:t>
        </w:r>
      </w:hyperlink>
      <w:r w:rsidR="005420B5" w:rsidRPr="005420B5">
        <w:rPr>
          <w:rStyle w:val="blk"/>
          <w:rFonts w:ascii="Times New Roman" w:hAnsi="Times New Roman" w:cs="Times New Roman"/>
          <w:sz w:val="24"/>
        </w:rPr>
        <w:t xml:space="preserve"> и </w:t>
      </w:r>
      <w:hyperlink r:id="rId12" w:anchor="dst102047" w:history="1">
        <w:r w:rsidR="005420B5" w:rsidRPr="005420B5">
          <w:rPr>
            <w:rStyle w:val="a8"/>
            <w:rFonts w:ascii="Times New Roman" w:hAnsi="Times New Roman" w:cs="Times New Roman"/>
            <w:sz w:val="24"/>
          </w:rPr>
          <w:t>частью 3.3 статьи 52</w:t>
        </w:r>
      </w:hyperlink>
      <w:r w:rsidR="005420B5" w:rsidRPr="005420B5">
        <w:rPr>
          <w:rStyle w:val="blk"/>
          <w:rFonts w:ascii="Times New Roman" w:hAnsi="Times New Roman" w:cs="Times New Roman"/>
          <w:sz w:val="24"/>
        </w:rPr>
        <w:t xml:space="preserve"> Градостроительного  Кодекса</w:t>
      </w:r>
      <w:r w:rsidR="005420B5">
        <w:rPr>
          <w:rStyle w:val="blk"/>
          <w:rFonts w:ascii="Times New Roman" w:hAnsi="Times New Roman" w:cs="Times New Roman"/>
          <w:sz w:val="24"/>
        </w:rPr>
        <w:t xml:space="preserve"> Российской Федерации</w:t>
      </w:r>
      <w:r w:rsidR="005420B5" w:rsidRPr="005420B5">
        <w:rPr>
          <w:rStyle w:val="blk"/>
          <w:rFonts w:ascii="Times New Roman" w:hAnsi="Times New Roman" w:cs="Times New Roman"/>
          <w:sz w:val="24"/>
        </w:rPr>
        <w:t>.</w:t>
      </w:r>
    </w:p>
    <w:p w:rsidR="00720EF7" w:rsidRPr="00720EF7" w:rsidRDefault="005420B5" w:rsidP="00720EF7">
      <w:pPr>
        <w:pStyle w:val="ConsPlusNormal"/>
        <w:spacing w:line="276" w:lineRule="auto"/>
        <w:ind w:firstLine="709"/>
        <w:jc w:val="both"/>
        <w:rPr>
          <w:rFonts w:ascii="Times New Roman" w:hAnsi="Times New Roman" w:cs="Times New Roman"/>
          <w:sz w:val="24"/>
        </w:rPr>
      </w:pPr>
      <w:r>
        <w:rPr>
          <w:rFonts w:ascii="Times New Roman" w:hAnsi="Times New Roman" w:cs="Times New Roman"/>
          <w:sz w:val="24"/>
        </w:rPr>
        <w:t xml:space="preserve">6.4. </w:t>
      </w:r>
      <w:r w:rsidR="00720EF7" w:rsidRPr="00720EF7">
        <w:rPr>
          <w:rFonts w:ascii="Times New Roman" w:hAnsi="Times New Roman" w:cs="Times New Roman"/>
          <w:sz w:val="24"/>
        </w:rPr>
        <w:t>Выдача заявителю документа, являющегося результатом предоставления муниципальной услуги, осуществляется одним из следующих способов (определенным заявителем при подаче заявления):</w:t>
      </w:r>
    </w:p>
    <w:p w:rsidR="00720EF7" w:rsidRPr="00774D74" w:rsidRDefault="00720EF7" w:rsidP="00720EF7">
      <w:pPr>
        <w:pStyle w:val="ConsPlusNormal"/>
        <w:spacing w:line="276" w:lineRule="auto"/>
        <w:ind w:firstLine="709"/>
        <w:jc w:val="both"/>
        <w:rPr>
          <w:rFonts w:ascii="Times New Roman" w:hAnsi="Times New Roman" w:cs="Times New Roman"/>
          <w:sz w:val="24"/>
        </w:rPr>
      </w:pPr>
      <w:r w:rsidRPr="00774D74">
        <w:rPr>
          <w:rFonts w:ascii="Times New Roman" w:hAnsi="Times New Roman" w:cs="Times New Roman"/>
          <w:sz w:val="24"/>
        </w:rPr>
        <w:t>выдается заявителю в форме документа на бумажном носителе;</w:t>
      </w:r>
    </w:p>
    <w:p w:rsidR="00720EF7" w:rsidRPr="00774D74" w:rsidRDefault="00720EF7" w:rsidP="00720EF7">
      <w:pPr>
        <w:pStyle w:val="ConsPlusNormal"/>
        <w:spacing w:line="276" w:lineRule="auto"/>
        <w:ind w:firstLine="709"/>
        <w:jc w:val="both"/>
        <w:rPr>
          <w:rFonts w:ascii="Times New Roman" w:hAnsi="Times New Roman" w:cs="Times New Roman"/>
          <w:sz w:val="24"/>
        </w:rPr>
      </w:pPr>
      <w:r w:rsidRPr="00774D74">
        <w:rPr>
          <w:rFonts w:ascii="Times New Roman" w:hAnsi="Times New Roman" w:cs="Times New Roman"/>
          <w:sz w:val="24"/>
        </w:rPr>
        <w:t>направляется заказным почтовым отправлением с уведомлением о вручении в адрес заявителя (в случае возврата почтовых отправлений разрешение на ввод объекта в эксплуатацию или письмо об отказе в выдаче такого разрешения остается в Администра</w:t>
      </w:r>
      <w:r w:rsidR="00774D74" w:rsidRPr="00774D74">
        <w:rPr>
          <w:rFonts w:ascii="Times New Roman" w:hAnsi="Times New Roman" w:cs="Times New Roman"/>
          <w:sz w:val="24"/>
        </w:rPr>
        <w:t>ции и повторно не направляется);</w:t>
      </w:r>
    </w:p>
    <w:p w:rsidR="00774D74" w:rsidRPr="00774D74" w:rsidRDefault="00774D74" w:rsidP="00720EF7">
      <w:pPr>
        <w:pStyle w:val="ConsPlusNormal"/>
        <w:spacing w:line="276" w:lineRule="auto"/>
        <w:ind w:firstLine="709"/>
        <w:jc w:val="both"/>
        <w:rPr>
          <w:rFonts w:ascii="Times New Roman" w:hAnsi="Times New Roman" w:cs="Times New Roman"/>
          <w:sz w:val="24"/>
        </w:rPr>
      </w:pPr>
      <w:r w:rsidRPr="00774D74">
        <w:rPr>
          <w:rStyle w:val="blk"/>
          <w:rFonts w:ascii="Times New Roman" w:hAnsi="Times New Roman" w:cs="Times New Roman"/>
          <w:sz w:val="24"/>
        </w:rPr>
        <w:t>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w:t>
      </w:r>
    </w:p>
    <w:p w:rsidR="00720EF7" w:rsidRPr="00720EF7" w:rsidRDefault="00720EF7" w:rsidP="00720EF7">
      <w:pPr>
        <w:pStyle w:val="ConsPlusNormal"/>
        <w:widowControl/>
        <w:numPr>
          <w:ilvl w:val="0"/>
          <w:numId w:val="6"/>
        </w:numPr>
        <w:suppressAutoHyphens w:val="0"/>
        <w:autoSpaceDE w:val="0"/>
        <w:autoSpaceDN w:val="0"/>
        <w:adjustRightInd w:val="0"/>
        <w:spacing w:line="276" w:lineRule="auto"/>
        <w:ind w:hanging="11"/>
        <w:jc w:val="both"/>
        <w:rPr>
          <w:rFonts w:ascii="Times New Roman" w:hAnsi="Times New Roman" w:cs="Times New Roman"/>
          <w:b/>
          <w:sz w:val="24"/>
        </w:rPr>
      </w:pPr>
      <w:r w:rsidRPr="00720EF7">
        <w:rPr>
          <w:rFonts w:ascii="Times New Roman" w:hAnsi="Times New Roman" w:cs="Times New Roman"/>
          <w:b/>
          <w:sz w:val="24"/>
        </w:rPr>
        <w:t>Срок предоставления муниципальной услуги</w:t>
      </w:r>
    </w:p>
    <w:p w:rsidR="00683266" w:rsidRDefault="00720EF7" w:rsidP="00720EF7">
      <w:pPr>
        <w:pStyle w:val="ConsPlusNormal"/>
        <w:spacing w:line="276" w:lineRule="auto"/>
        <w:ind w:firstLine="709"/>
        <w:jc w:val="both"/>
        <w:rPr>
          <w:rFonts w:ascii="Times New Roman" w:hAnsi="Times New Roman" w:cs="Times New Roman"/>
          <w:i/>
          <w:sz w:val="24"/>
        </w:rPr>
      </w:pPr>
      <w:r w:rsidRPr="00720EF7">
        <w:rPr>
          <w:rFonts w:ascii="Times New Roman" w:hAnsi="Times New Roman" w:cs="Times New Roman"/>
          <w:sz w:val="24"/>
        </w:rPr>
        <w:t xml:space="preserve">7.1. Муниципальная услуга предоставляется в течение </w:t>
      </w:r>
      <w:r w:rsidR="00774D74">
        <w:rPr>
          <w:rFonts w:ascii="Times New Roman" w:hAnsi="Times New Roman" w:cs="Times New Roman"/>
          <w:sz w:val="24"/>
        </w:rPr>
        <w:t>пяти</w:t>
      </w:r>
      <w:r w:rsidRPr="00720EF7">
        <w:rPr>
          <w:rFonts w:ascii="Times New Roman" w:hAnsi="Times New Roman" w:cs="Times New Roman"/>
          <w:sz w:val="24"/>
        </w:rPr>
        <w:t xml:space="preserve"> рабочих дней со дня регистрации заявления о выдаче разрешения на ввод объекта в эксплуатацию</w:t>
      </w:r>
      <w:r w:rsidR="00683266">
        <w:rPr>
          <w:rFonts w:ascii="Times New Roman" w:hAnsi="Times New Roman" w:cs="Times New Roman"/>
          <w:i/>
          <w:sz w:val="24"/>
        </w:rPr>
        <w:t>.</w:t>
      </w:r>
    </w:p>
    <w:p w:rsidR="00720EF7" w:rsidRPr="00720EF7" w:rsidRDefault="00720EF7" w:rsidP="00720EF7">
      <w:pPr>
        <w:pStyle w:val="ConsPlusNormal"/>
        <w:spacing w:line="276" w:lineRule="auto"/>
        <w:ind w:firstLine="709"/>
        <w:jc w:val="both"/>
        <w:rPr>
          <w:rFonts w:ascii="Times New Roman" w:hAnsi="Times New Roman" w:cs="Times New Roman"/>
          <w:i/>
          <w:sz w:val="24"/>
        </w:rPr>
      </w:pPr>
      <w:r w:rsidRPr="00720EF7">
        <w:rPr>
          <w:rFonts w:ascii="Times New Roman" w:hAnsi="Times New Roman" w:cs="Times New Roman"/>
          <w:sz w:val="24"/>
        </w:rPr>
        <w:t xml:space="preserve">Администрация в течение </w:t>
      </w:r>
      <w:r w:rsidR="00774D74">
        <w:rPr>
          <w:rFonts w:ascii="Times New Roman" w:hAnsi="Times New Roman" w:cs="Times New Roman"/>
          <w:sz w:val="24"/>
        </w:rPr>
        <w:t>пяти</w:t>
      </w:r>
      <w:r w:rsidRPr="00720EF7">
        <w:rPr>
          <w:rFonts w:ascii="Times New Roman" w:hAnsi="Times New Roman" w:cs="Times New Roman"/>
          <w:sz w:val="24"/>
        </w:rPr>
        <w:t xml:space="preserve"> рабочих дней со дня регистрации Администрацией заявления о выдаче разрешения на ввод объекта в эксплуатацию направляет заявителю способом, определенным им при подаче заявления, результат предоставления муниципальной услуги, предусмотренный настоящим Регламентом.</w:t>
      </w:r>
    </w:p>
    <w:p w:rsidR="00957B48" w:rsidRPr="00720EF7" w:rsidRDefault="00957B48" w:rsidP="00720EF7">
      <w:pPr>
        <w:pStyle w:val="af4"/>
        <w:numPr>
          <w:ilvl w:val="0"/>
          <w:numId w:val="6"/>
        </w:numPr>
        <w:autoSpaceDE w:val="0"/>
        <w:autoSpaceDN w:val="0"/>
        <w:adjustRightInd w:val="0"/>
        <w:spacing w:after="0"/>
        <w:ind w:left="0" w:firstLine="709"/>
        <w:jc w:val="both"/>
        <w:rPr>
          <w:rFonts w:ascii="Times New Roman" w:hAnsi="Times New Roman"/>
          <w:b/>
          <w:sz w:val="24"/>
          <w:szCs w:val="24"/>
        </w:rPr>
      </w:pPr>
      <w:r w:rsidRPr="00720EF7">
        <w:rPr>
          <w:rFonts w:ascii="Times New Roman" w:hAnsi="Times New Roman"/>
          <w:b/>
          <w:sz w:val="24"/>
          <w:szCs w:val="24"/>
        </w:rPr>
        <w:t>Нормативные правовые акты, регулирующие предоставление муниципальной услуги</w:t>
      </w:r>
    </w:p>
    <w:p w:rsidR="00957B48" w:rsidRPr="00720EF7" w:rsidRDefault="00957B48" w:rsidP="00720EF7">
      <w:pPr>
        <w:autoSpaceDE w:val="0"/>
        <w:autoSpaceDN w:val="0"/>
        <w:adjustRightInd w:val="0"/>
        <w:ind w:firstLine="709"/>
        <w:jc w:val="both"/>
        <w:rPr>
          <w:rFonts w:cs="Times New Roman"/>
        </w:rPr>
      </w:pPr>
      <w:r w:rsidRPr="00720EF7">
        <w:rPr>
          <w:rFonts w:cs="Times New Roman"/>
        </w:rPr>
        <w:t>8.1. Перечень нормативных правовых актов, регулирующих предоставление муниципальной услуги, согласно Приложению № 1.</w:t>
      </w:r>
    </w:p>
    <w:p w:rsidR="00957B48" w:rsidRPr="00AD3B3A" w:rsidRDefault="00957B48" w:rsidP="00957B48">
      <w:pPr>
        <w:autoSpaceDE w:val="0"/>
        <w:autoSpaceDN w:val="0"/>
        <w:adjustRightInd w:val="0"/>
        <w:ind w:firstLine="709"/>
        <w:jc w:val="both"/>
        <w:rPr>
          <w:rFonts w:cs="Times New Roman"/>
        </w:rPr>
      </w:pPr>
    </w:p>
    <w:p w:rsidR="00957B48" w:rsidRPr="00AD3B3A" w:rsidRDefault="00957B48" w:rsidP="00957B48">
      <w:pPr>
        <w:pStyle w:val="af4"/>
        <w:numPr>
          <w:ilvl w:val="0"/>
          <w:numId w:val="6"/>
        </w:numPr>
        <w:tabs>
          <w:tab w:val="left" w:pos="1134"/>
        </w:tabs>
        <w:autoSpaceDE w:val="0"/>
        <w:autoSpaceDN w:val="0"/>
        <w:adjustRightInd w:val="0"/>
        <w:spacing w:after="0"/>
        <w:ind w:left="0" w:firstLine="709"/>
        <w:jc w:val="both"/>
        <w:rPr>
          <w:rFonts w:ascii="Times New Roman" w:hAnsi="Times New Roman"/>
          <w:b/>
          <w:sz w:val="24"/>
          <w:szCs w:val="24"/>
        </w:rPr>
      </w:pPr>
      <w:r w:rsidRPr="00AD3B3A">
        <w:rPr>
          <w:rFonts w:ascii="Times New Roman" w:hAnsi="Times New Roman"/>
          <w:b/>
          <w:sz w:val="24"/>
          <w:szCs w:val="24"/>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w:t>
      </w:r>
    </w:p>
    <w:p w:rsidR="00957B48" w:rsidRPr="00720EF7" w:rsidRDefault="00957B48" w:rsidP="00957B48">
      <w:pPr>
        <w:pStyle w:val="ConsPlusNormal"/>
        <w:spacing w:line="276" w:lineRule="auto"/>
        <w:ind w:firstLine="709"/>
        <w:jc w:val="both"/>
        <w:rPr>
          <w:rFonts w:ascii="Times New Roman" w:hAnsi="Times New Roman" w:cs="Times New Roman"/>
          <w:sz w:val="24"/>
        </w:rPr>
      </w:pPr>
      <w:r w:rsidRPr="00720EF7">
        <w:rPr>
          <w:rFonts w:ascii="Times New Roman" w:hAnsi="Times New Roman" w:cs="Times New Roman"/>
          <w:sz w:val="24"/>
        </w:rPr>
        <w:t>9.1. При личном обращении заявителя с заявлением о предоставлении муниципальной услуги и (или) за получением результата муниципальной услуги предъявляется документ, удостоверяющий личность. Данный документ предъявляется заявителем для удостоверения личности заявителя и для сличения данных, содержащихся в заявлении, и возвращается владельцу в день их приема.</w:t>
      </w:r>
    </w:p>
    <w:p w:rsidR="00720EF7" w:rsidRPr="00720EF7" w:rsidRDefault="00720EF7" w:rsidP="00B40199">
      <w:pPr>
        <w:pStyle w:val="ConsPlusNormal"/>
        <w:widowControl/>
        <w:numPr>
          <w:ilvl w:val="1"/>
          <w:numId w:val="27"/>
        </w:numPr>
        <w:suppressAutoHyphens w:val="0"/>
        <w:autoSpaceDE w:val="0"/>
        <w:autoSpaceDN w:val="0"/>
        <w:adjustRightInd w:val="0"/>
        <w:spacing w:line="276" w:lineRule="auto"/>
        <w:ind w:left="0" w:firstLine="709"/>
        <w:jc w:val="both"/>
        <w:rPr>
          <w:rFonts w:ascii="Times New Roman" w:hAnsi="Times New Roman" w:cs="Times New Roman"/>
          <w:sz w:val="24"/>
        </w:rPr>
      </w:pPr>
      <w:r w:rsidRPr="00720EF7">
        <w:rPr>
          <w:rFonts w:ascii="Times New Roman" w:hAnsi="Times New Roman" w:cs="Times New Roman"/>
          <w:sz w:val="24"/>
        </w:rPr>
        <w:t>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должен предоставить самостоятельно:</w:t>
      </w:r>
    </w:p>
    <w:p w:rsidR="00720EF7" w:rsidRPr="00720EF7" w:rsidRDefault="00720EF7" w:rsidP="00720EF7">
      <w:pPr>
        <w:tabs>
          <w:tab w:val="left" w:pos="851"/>
        </w:tabs>
        <w:autoSpaceDE w:val="0"/>
        <w:autoSpaceDN w:val="0"/>
        <w:adjustRightInd w:val="0"/>
        <w:ind w:firstLine="709"/>
        <w:jc w:val="both"/>
        <w:rPr>
          <w:rFonts w:cs="Times New Roman"/>
          <w:bCs/>
        </w:rPr>
      </w:pPr>
      <w:r w:rsidRPr="00720EF7">
        <w:rPr>
          <w:rFonts w:cs="Times New Roman"/>
        </w:rPr>
        <w:t xml:space="preserve">а) </w:t>
      </w:r>
      <w:hyperlink r:id="rId13" w:history="1">
        <w:r w:rsidRPr="00720EF7">
          <w:rPr>
            <w:rFonts w:cs="Times New Roman"/>
            <w:bCs/>
          </w:rPr>
          <w:t>заявление</w:t>
        </w:r>
      </w:hyperlink>
      <w:r w:rsidRPr="00720EF7">
        <w:rPr>
          <w:rFonts w:cs="Times New Roman"/>
          <w:bCs/>
        </w:rPr>
        <w:t xml:space="preserve"> о выдаче разрешения на ввод объекта в эксплуатацию по форме согласно приложению № 3, приложению № 3.1 к настоящему Регламенту;</w:t>
      </w:r>
    </w:p>
    <w:p w:rsidR="00720EF7" w:rsidRPr="00720EF7" w:rsidRDefault="00720EF7" w:rsidP="00720EF7">
      <w:pPr>
        <w:pStyle w:val="ConsPlusNormal"/>
        <w:spacing w:line="276" w:lineRule="auto"/>
        <w:ind w:firstLine="709"/>
        <w:jc w:val="both"/>
        <w:rPr>
          <w:rFonts w:ascii="Times New Roman" w:hAnsi="Times New Roman" w:cs="Times New Roman"/>
          <w:sz w:val="24"/>
        </w:rPr>
      </w:pPr>
      <w:r w:rsidRPr="00720EF7">
        <w:rPr>
          <w:rFonts w:ascii="Times New Roman" w:hAnsi="Times New Roman" w:cs="Times New Roman"/>
          <w:sz w:val="24"/>
        </w:rPr>
        <w:t xml:space="preserve">б) документ, подтверждающий полномочия представителя заявителя (в случае обращения представителя заявителя); </w:t>
      </w:r>
    </w:p>
    <w:p w:rsidR="00720EF7" w:rsidRPr="00720EF7" w:rsidRDefault="00720EF7" w:rsidP="00720EF7">
      <w:pPr>
        <w:autoSpaceDE w:val="0"/>
        <w:autoSpaceDN w:val="0"/>
        <w:adjustRightInd w:val="0"/>
        <w:ind w:firstLine="709"/>
        <w:jc w:val="both"/>
        <w:rPr>
          <w:rFonts w:cs="Times New Roman"/>
          <w:bCs/>
        </w:rPr>
      </w:pPr>
      <w:r w:rsidRPr="00720EF7">
        <w:rPr>
          <w:rFonts w:cs="Times New Roman"/>
          <w:bCs/>
        </w:rPr>
        <w:lastRenderedPageBreak/>
        <w:t>в)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720EF7" w:rsidRPr="00720EF7" w:rsidRDefault="00720EF7" w:rsidP="00720EF7">
      <w:pPr>
        <w:pStyle w:val="ConsPlusNormal"/>
        <w:spacing w:line="276" w:lineRule="auto"/>
        <w:ind w:firstLine="709"/>
        <w:jc w:val="both"/>
        <w:rPr>
          <w:rFonts w:ascii="Times New Roman" w:hAnsi="Times New Roman" w:cs="Times New Roman"/>
          <w:bCs/>
          <w:sz w:val="24"/>
        </w:rPr>
      </w:pPr>
      <w:r w:rsidRPr="00720EF7">
        <w:rPr>
          <w:rFonts w:ascii="Times New Roman" w:hAnsi="Times New Roman" w:cs="Times New Roman"/>
          <w:bCs/>
          <w:sz w:val="24"/>
        </w:rPr>
        <w:t xml:space="preserve">г)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14" w:history="1">
        <w:r w:rsidRPr="00720EF7">
          <w:rPr>
            <w:rFonts w:ascii="Times New Roman" w:hAnsi="Times New Roman" w:cs="Times New Roman"/>
            <w:bCs/>
            <w:sz w:val="24"/>
          </w:rPr>
          <w:t>законом</w:t>
        </w:r>
      </w:hyperlink>
      <w:r w:rsidRPr="00720EF7">
        <w:rPr>
          <w:rFonts w:ascii="Times New Roman" w:hAnsi="Times New Roman" w:cs="Times New Roman"/>
          <w:bCs/>
          <w:sz w:val="24"/>
        </w:rPr>
        <w:t xml:space="preserve"> от 25 июня 2002 года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720EF7" w:rsidRPr="00720EF7" w:rsidRDefault="00720EF7" w:rsidP="00720EF7">
      <w:pPr>
        <w:pStyle w:val="ConsPlusNormal"/>
        <w:spacing w:line="276" w:lineRule="auto"/>
        <w:ind w:firstLine="709"/>
        <w:jc w:val="both"/>
        <w:rPr>
          <w:rFonts w:ascii="Times New Roman" w:hAnsi="Times New Roman" w:cs="Times New Roman"/>
          <w:bCs/>
          <w:sz w:val="24"/>
        </w:rPr>
      </w:pPr>
      <w:r w:rsidRPr="00720EF7">
        <w:rPr>
          <w:rFonts w:ascii="Times New Roman" w:hAnsi="Times New Roman" w:cs="Times New Roman"/>
          <w:bCs/>
          <w:sz w:val="24"/>
        </w:rPr>
        <w:t xml:space="preserve">д) технический план объекта капитального строительства, подготовленный в соответствии с Федеральным </w:t>
      </w:r>
      <w:hyperlink r:id="rId15" w:history="1">
        <w:r w:rsidRPr="00720EF7">
          <w:rPr>
            <w:rFonts w:ascii="Times New Roman" w:hAnsi="Times New Roman" w:cs="Times New Roman"/>
            <w:bCs/>
            <w:sz w:val="24"/>
          </w:rPr>
          <w:t>законом</w:t>
        </w:r>
      </w:hyperlink>
      <w:r w:rsidRPr="00720EF7">
        <w:rPr>
          <w:rFonts w:ascii="Times New Roman" w:hAnsi="Times New Roman" w:cs="Times New Roman"/>
          <w:bCs/>
          <w:sz w:val="24"/>
        </w:rPr>
        <w:t xml:space="preserve"> от 13 июля 2015 года № 218-ФЗ «О государственной регистрации недвижимости».</w:t>
      </w:r>
    </w:p>
    <w:p w:rsidR="00720EF7" w:rsidRPr="00720EF7" w:rsidRDefault="00720EF7" w:rsidP="00B40199">
      <w:pPr>
        <w:pStyle w:val="ConsPlusNormal"/>
        <w:widowControl/>
        <w:numPr>
          <w:ilvl w:val="1"/>
          <w:numId w:val="27"/>
        </w:numPr>
        <w:suppressAutoHyphens w:val="0"/>
        <w:autoSpaceDE w:val="0"/>
        <w:autoSpaceDN w:val="0"/>
        <w:adjustRightInd w:val="0"/>
        <w:spacing w:line="276" w:lineRule="auto"/>
        <w:ind w:left="0" w:firstLine="709"/>
        <w:jc w:val="both"/>
        <w:rPr>
          <w:rFonts w:ascii="Times New Roman" w:hAnsi="Times New Roman" w:cs="Times New Roman"/>
          <w:sz w:val="24"/>
        </w:rPr>
      </w:pPr>
      <w:r w:rsidRPr="00720EF7">
        <w:rPr>
          <w:rFonts w:ascii="Times New Roman" w:hAnsi="Times New Roman" w:cs="Times New Roman"/>
          <w:sz w:val="24"/>
        </w:rPr>
        <w:t>Перечень</w:t>
      </w:r>
      <w:r w:rsidR="00B40199">
        <w:rPr>
          <w:rFonts w:ascii="Times New Roman" w:hAnsi="Times New Roman" w:cs="Times New Roman"/>
          <w:sz w:val="24"/>
        </w:rPr>
        <w:t xml:space="preserve"> </w:t>
      </w:r>
      <w:r w:rsidRPr="00720EF7">
        <w:rPr>
          <w:rFonts w:ascii="Times New Roman" w:hAnsi="Times New Roman" w:cs="Times New Roman"/>
          <w:sz w:val="24"/>
        </w:rPr>
        <w:t>документов,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720EF7" w:rsidRPr="00720EF7" w:rsidRDefault="00720EF7" w:rsidP="00720EF7">
      <w:pPr>
        <w:pStyle w:val="ConsPlusNormal"/>
        <w:spacing w:line="276" w:lineRule="auto"/>
        <w:ind w:firstLine="709"/>
        <w:jc w:val="both"/>
        <w:rPr>
          <w:rFonts w:ascii="Times New Roman" w:hAnsi="Times New Roman" w:cs="Times New Roman"/>
          <w:sz w:val="24"/>
        </w:rPr>
      </w:pPr>
      <w:r w:rsidRPr="00720EF7">
        <w:rPr>
          <w:rFonts w:ascii="Times New Roman" w:hAnsi="Times New Roman" w:cs="Times New Roman"/>
          <w:sz w:val="24"/>
        </w:rPr>
        <w:t>а) правоподтверждающие документы на земельный участок, в том числе соглашение об установлении сервитута, решение об установлении публичного сервитута;</w:t>
      </w:r>
    </w:p>
    <w:p w:rsidR="00720EF7" w:rsidRPr="00720EF7" w:rsidRDefault="00720EF7" w:rsidP="00720EF7">
      <w:pPr>
        <w:pStyle w:val="ConsPlusNormal"/>
        <w:spacing w:line="276" w:lineRule="auto"/>
        <w:ind w:firstLine="709"/>
        <w:jc w:val="both"/>
        <w:rPr>
          <w:rFonts w:ascii="Times New Roman" w:hAnsi="Times New Roman" w:cs="Times New Roman"/>
          <w:sz w:val="24"/>
        </w:rPr>
      </w:pPr>
      <w:bookmarkStart w:id="4" w:name="P13"/>
      <w:bookmarkEnd w:id="4"/>
      <w:r w:rsidRPr="00720EF7">
        <w:rPr>
          <w:rFonts w:ascii="Times New Roman" w:hAnsi="Times New Roman" w:cs="Times New Roman"/>
          <w:sz w:val="24"/>
        </w:rPr>
        <w:t>б)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720EF7" w:rsidRPr="00720EF7" w:rsidRDefault="00720EF7" w:rsidP="00720EF7">
      <w:pPr>
        <w:pStyle w:val="ConsPlusNormal"/>
        <w:spacing w:line="276" w:lineRule="auto"/>
        <w:ind w:firstLine="709"/>
        <w:jc w:val="both"/>
        <w:rPr>
          <w:rFonts w:ascii="Times New Roman" w:hAnsi="Times New Roman" w:cs="Times New Roman"/>
          <w:sz w:val="24"/>
        </w:rPr>
      </w:pPr>
      <w:bookmarkStart w:id="5" w:name="P15"/>
      <w:bookmarkEnd w:id="5"/>
      <w:r w:rsidRPr="00720EF7">
        <w:rPr>
          <w:rFonts w:ascii="Times New Roman" w:hAnsi="Times New Roman" w:cs="Times New Roman"/>
          <w:sz w:val="24"/>
        </w:rPr>
        <w:t>в) разрешение на строительство;</w:t>
      </w:r>
    </w:p>
    <w:p w:rsidR="00720EF7" w:rsidRPr="00720EF7" w:rsidRDefault="00720EF7" w:rsidP="00720EF7">
      <w:pPr>
        <w:pStyle w:val="ConsPlusNormal"/>
        <w:spacing w:line="276" w:lineRule="auto"/>
        <w:ind w:firstLine="709"/>
        <w:jc w:val="both"/>
        <w:rPr>
          <w:rFonts w:ascii="Times New Roman" w:hAnsi="Times New Roman" w:cs="Times New Roman"/>
          <w:sz w:val="24"/>
        </w:rPr>
      </w:pPr>
      <w:bookmarkStart w:id="6" w:name="P16"/>
      <w:bookmarkEnd w:id="6"/>
      <w:r w:rsidRPr="00720EF7">
        <w:rPr>
          <w:rFonts w:ascii="Times New Roman" w:hAnsi="Times New Roman" w:cs="Times New Roman"/>
          <w:sz w:val="24"/>
        </w:rPr>
        <w:t>г)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720EF7" w:rsidRPr="00720EF7" w:rsidRDefault="00720EF7" w:rsidP="00720EF7">
      <w:pPr>
        <w:pStyle w:val="ConsPlusNormal"/>
        <w:spacing w:line="276" w:lineRule="auto"/>
        <w:ind w:firstLine="709"/>
        <w:jc w:val="both"/>
        <w:rPr>
          <w:rFonts w:ascii="Times New Roman" w:hAnsi="Times New Roman" w:cs="Times New Roman"/>
          <w:sz w:val="24"/>
        </w:rPr>
      </w:pPr>
      <w:bookmarkStart w:id="7" w:name="P19"/>
      <w:bookmarkEnd w:id="7"/>
      <w:r w:rsidRPr="00720EF7">
        <w:rPr>
          <w:rFonts w:ascii="Times New Roman" w:hAnsi="Times New Roman" w:cs="Times New Roman"/>
          <w:sz w:val="24"/>
        </w:rPr>
        <w:t>д)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720EF7" w:rsidRPr="00720EF7" w:rsidRDefault="00720EF7" w:rsidP="00720EF7">
      <w:pPr>
        <w:pStyle w:val="ConsPlusNormal"/>
        <w:spacing w:line="276" w:lineRule="auto"/>
        <w:ind w:firstLine="709"/>
        <w:jc w:val="both"/>
        <w:rPr>
          <w:rFonts w:ascii="Times New Roman" w:hAnsi="Times New Roman" w:cs="Times New Roman"/>
          <w:sz w:val="24"/>
        </w:rPr>
      </w:pPr>
      <w:bookmarkStart w:id="8" w:name="P21"/>
      <w:bookmarkStart w:id="9" w:name="P23"/>
      <w:bookmarkEnd w:id="8"/>
      <w:bookmarkEnd w:id="9"/>
      <w:r w:rsidRPr="00720EF7">
        <w:rPr>
          <w:rFonts w:ascii="Times New Roman" w:hAnsi="Times New Roman" w:cs="Times New Roman"/>
          <w:sz w:val="24"/>
        </w:rPr>
        <w:t>е)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720EF7" w:rsidRPr="00DD5BEA" w:rsidRDefault="00720EF7" w:rsidP="00720EF7">
      <w:pPr>
        <w:pStyle w:val="ConsPlusNormal"/>
        <w:spacing w:line="276" w:lineRule="auto"/>
        <w:ind w:firstLine="709"/>
        <w:jc w:val="both"/>
        <w:rPr>
          <w:rFonts w:ascii="Times New Roman" w:hAnsi="Times New Roman" w:cs="Times New Roman"/>
          <w:sz w:val="24"/>
        </w:rPr>
      </w:pPr>
      <w:bookmarkStart w:id="10" w:name="P25"/>
      <w:bookmarkEnd w:id="10"/>
      <w:r w:rsidRPr="00720EF7">
        <w:rPr>
          <w:rFonts w:ascii="Times New Roman" w:hAnsi="Times New Roman" w:cs="Times New Roman"/>
          <w:sz w:val="24"/>
        </w:rPr>
        <w:t xml:space="preserve">ж)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16" w:history="1">
        <w:r w:rsidRPr="00720EF7">
          <w:rPr>
            <w:rFonts w:ascii="Times New Roman" w:hAnsi="Times New Roman" w:cs="Times New Roman"/>
            <w:sz w:val="24"/>
          </w:rPr>
          <w:t>частью 1 статьи 54</w:t>
        </w:r>
      </w:hyperlink>
      <w:r w:rsidRPr="00720EF7">
        <w:rPr>
          <w:rFonts w:ascii="Times New Roman" w:hAnsi="Times New Roman" w:cs="Times New Roman"/>
          <w:sz w:val="24"/>
        </w:rPr>
        <w:t xml:space="preserve">Градостроительного кодекса Российской Федерации) о соответствии построенного, реконструированного объекта капитального строительства требованиям </w:t>
      </w:r>
      <w:r w:rsidRPr="00720EF7">
        <w:rPr>
          <w:rFonts w:ascii="Times New Roman" w:hAnsi="Times New Roman" w:cs="Times New Roman"/>
          <w:sz w:val="24"/>
        </w:rPr>
        <w:lastRenderedPageBreak/>
        <w:t xml:space="preserve">проектной документации (включая проектную документацию, в которой учтены изменения, внесенные в соответствии с частями 3.8 и 3.9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w:t>
      </w:r>
      <w:r w:rsidRPr="00DD5BEA">
        <w:rPr>
          <w:rFonts w:ascii="Times New Roman" w:hAnsi="Times New Roman" w:cs="Times New Roman"/>
          <w:sz w:val="24"/>
        </w:rPr>
        <w:t xml:space="preserve">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r:id="rId17" w:history="1">
        <w:r w:rsidRPr="00DD5BEA">
          <w:rPr>
            <w:rFonts w:ascii="Times New Roman" w:hAnsi="Times New Roman" w:cs="Times New Roman"/>
            <w:sz w:val="24"/>
          </w:rPr>
          <w:t>частью 7 статьи 54</w:t>
        </w:r>
      </w:hyperlink>
      <w:r w:rsidR="00683266" w:rsidRPr="00DD5BEA">
        <w:rPr>
          <w:rFonts w:ascii="Times New Roman" w:hAnsi="Times New Roman" w:cs="Times New Roman"/>
          <w:sz w:val="24"/>
        </w:rPr>
        <w:t xml:space="preserve"> </w:t>
      </w:r>
      <w:r w:rsidRPr="00DD5BEA">
        <w:rPr>
          <w:rFonts w:ascii="Times New Roman" w:hAnsi="Times New Roman" w:cs="Times New Roman"/>
          <w:sz w:val="24"/>
        </w:rPr>
        <w:t>Градостроительного кодекса Российской Федерации.</w:t>
      </w:r>
    </w:p>
    <w:p w:rsidR="00DD5BEA" w:rsidRPr="00DD5BEA" w:rsidRDefault="00DD5BEA" w:rsidP="00720EF7">
      <w:pPr>
        <w:pStyle w:val="ConsPlusNormal"/>
        <w:spacing w:line="276" w:lineRule="auto"/>
        <w:ind w:firstLine="709"/>
        <w:jc w:val="both"/>
        <w:rPr>
          <w:rFonts w:ascii="Times New Roman" w:hAnsi="Times New Roman" w:cs="Times New Roman"/>
          <w:sz w:val="24"/>
        </w:rPr>
      </w:pPr>
      <w:r w:rsidRPr="00DD5BEA">
        <w:rPr>
          <w:rStyle w:val="blk"/>
          <w:rFonts w:ascii="Times New Roman" w:hAnsi="Times New Roman" w:cs="Times New Roman"/>
          <w:sz w:val="24"/>
        </w:rPr>
        <w:t>з)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720EF7" w:rsidRPr="00720EF7" w:rsidRDefault="00720EF7" w:rsidP="00720EF7">
      <w:pPr>
        <w:pStyle w:val="af4"/>
        <w:tabs>
          <w:tab w:val="left" w:pos="1134"/>
        </w:tabs>
        <w:autoSpaceDE w:val="0"/>
        <w:autoSpaceDN w:val="0"/>
        <w:adjustRightInd w:val="0"/>
        <w:spacing w:after="0"/>
        <w:ind w:left="0" w:firstLine="709"/>
        <w:jc w:val="both"/>
        <w:rPr>
          <w:rFonts w:ascii="Times New Roman" w:hAnsi="Times New Roman"/>
          <w:bCs/>
          <w:iCs/>
          <w:sz w:val="24"/>
          <w:szCs w:val="24"/>
        </w:rPr>
      </w:pPr>
      <w:r w:rsidRPr="00DD5BEA">
        <w:rPr>
          <w:rFonts w:ascii="Times New Roman" w:hAnsi="Times New Roman"/>
          <w:bCs/>
          <w:iCs/>
          <w:sz w:val="24"/>
          <w:szCs w:val="24"/>
        </w:rPr>
        <w:t>Документы, указанные в подпунктах</w:t>
      </w:r>
      <w:r w:rsidRPr="00720EF7">
        <w:rPr>
          <w:rFonts w:ascii="Times New Roman" w:hAnsi="Times New Roman"/>
          <w:bCs/>
          <w:iCs/>
          <w:sz w:val="24"/>
          <w:szCs w:val="24"/>
        </w:rPr>
        <w:t xml:space="preserve"> г, д, е, ж, </w:t>
      </w:r>
      <w:r w:rsidR="00DD5BEA">
        <w:rPr>
          <w:rFonts w:ascii="Times New Roman" w:hAnsi="Times New Roman"/>
          <w:bCs/>
          <w:iCs/>
          <w:sz w:val="24"/>
          <w:szCs w:val="24"/>
        </w:rPr>
        <w:t xml:space="preserve">з </w:t>
      </w:r>
      <w:r w:rsidRPr="00720EF7">
        <w:rPr>
          <w:rFonts w:ascii="Times New Roman" w:hAnsi="Times New Roman"/>
          <w:bCs/>
          <w:iCs/>
          <w:sz w:val="24"/>
          <w:szCs w:val="24"/>
        </w:rPr>
        <w:t>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720EF7" w:rsidRPr="00720EF7" w:rsidRDefault="00720EF7" w:rsidP="00720EF7">
      <w:pPr>
        <w:pStyle w:val="af4"/>
        <w:tabs>
          <w:tab w:val="left" w:pos="1134"/>
        </w:tabs>
        <w:autoSpaceDE w:val="0"/>
        <w:autoSpaceDN w:val="0"/>
        <w:adjustRightInd w:val="0"/>
        <w:spacing w:after="0"/>
        <w:ind w:left="0" w:firstLine="709"/>
        <w:jc w:val="both"/>
        <w:rPr>
          <w:rFonts w:ascii="Times New Roman" w:hAnsi="Times New Roman"/>
          <w:bCs/>
          <w:iCs/>
          <w:sz w:val="24"/>
          <w:szCs w:val="24"/>
        </w:rPr>
      </w:pPr>
      <w:r w:rsidRPr="00720EF7">
        <w:rPr>
          <w:rFonts w:ascii="Times New Roman" w:hAnsi="Times New Roman"/>
          <w:bCs/>
          <w:iCs/>
          <w:sz w:val="24"/>
          <w:szCs w:val="24"/>
        </w:rPr>
        <w:t>9.4. Для получения разрешения на ввод объекта в эксплуатацию запрещается требовать:</w:t>
      </w:r>
    </w:p>
    <w:p w:rsidR="00720EF7" w:rsidRPr="00720EF7" w:rsidRDefault="00720EF7" w:rsidP="00720EF7">
      <w:pPr>
        <w:autoSpaceDE w:val="0"/>
        <w:autoSpaceDN w:val="0"/>
        <w:adjustRightInd w:val="0"/>
        <w:ind w:firstLine="709"/>
        <w:jc w:val="both"/>
        <w:rPr>
          <w:rFonts w:cs="Times New Roman"/>
        </w:rPr>
      </w:pPr>
      <w:r w:rsidRPr="00720EF7">
        <w:rPr>
          <w:rFonts w:cs="Times New Roman"/>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20EF7" w:rsidRPr="00720EF7" w:rsidRDefault="00720EF7" w:rsidP="00720EF7">
      <w:pPr>
        <w:autoSpaceDE w:val="0"/>
        <w:autoSpaceDN w:val="0"/>
        <w:adjustRightInd w:val="0"/>
        <w:ind w:firstLine="709"/>
        <w:jc w:val="both"/>
        <w:rPr>
          <w:rFonts w:cs="Times New Roman"/>
        </w:rPr>
      </w:pPr>
      <w:r w:rsidRPr="00720EF7">
        <w:rPr>
          <w:rFonts w:cs="Times New Roman"/>
        </w:rPr>
        <w:t xml:space="preserve">б)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 за исключением документов, указанных в </w:t>
      </w:r>
      <w:hyperlink r:id="rId18" w:history="1">
        <w:r w:rsidRPr="00720EF7">
          <w:rPr>
            <w:rFonts w:cs="Times New Roman"/>
          </w:rPr>
          <w:t>части 6 статьи 7</w:t>
        </w:r>
      </w:hyperlink>
      <w:r w:rsidRPr="00720EF7">
        <w:rPr>
          <w:rFonts w:cs="Times New Roman"/>
        </w:rPr>
        <w:t xml:space="preserve"> Федерального закона от 27.07.2010 № 210-ФЗ «Об организации предоставления государственных и муниципальных услуг»;</w:t>
      </w:r>
    </w:p>
    <w:p w:rsidR="00720EF7" w:rsidRPr="00720EF7" w:rsidRDefault="00720EF7" w:rsidP="00720EF7">
      <w:pPr>
        <w:autoSpaceDE w:val="0"/>
        <w:autoSpaceDN w:val="0"/>
        <w:adjustRightInd w:val="0"/>
        <w:ind w:firstLine="709"/>
        <w:jc w:val="both"/>
        <w:rPr>
          <w:rFonts w:cs="Times New Roman"/>
        </w:rPr>
      </w:pPr>
      <w:r w:rsidRPr="00720EF7">
        <w:rPr>
          <w:rFonts w:cs="Times New Roman"/>
        </w:rPr>
        <w:t xml:space="preserve">в)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9" w:history="1">
        <w:r w:rsidRPr="00720EF7">
          <w:rPr>
            <w:rFonts w:cs="Times New Roman"/>
          </w:rPr>
          <w:t>пунктом 4 части 1 статьи 7</w:t>
        </w:r>
      </w:hyperlink>
      <w:r w:rsidRPr="00720EF7">
        <w:rPr>
          <w:rFonts w:cs="Times New Roman"/>
        </w:rPr>
        <w:t xml:space="preserve"> Федерального закона от 27.07.2010 № 210-ФЗ «Об организации предоставления государственных и муниципальных услуг».</w:t>
      </w:r>
    </w:p>
    <w:p w:rsidR="00957B48" w:rsidRPr="00AD3B3A" w:rsidRDefault="00720EF7" w:rsidP="00683266">
      <w:pPr>
        <w:autoSpaceDE w:val="0"/>
        <w:autoSpaceDN w:val="0"/>
        <w:adjustRightInd w:val="0"/>
        <w:ind w:firstLine="709"/>
        <w:jc w:val="both"/>
        <w:rPr>
          <w:rFonts w:cs="Times New Roman"/>
        </w:rPr>
      </w:pPr>
      <w:r w:rsidRPr="00720EF7">
        <w:rPr>
          <w:rFonts w:cs="Times New Roman"/>
        </w:rPr>
        <w:t xml:space="preserve">9.5. </w:t>
      </w:r>
      <w:r w:rsidRPr="00720EF7">
        <w:rPr>
          <w:rFonts w:cs="Times New Roman"/>
          <w:bCs/>
          <w:iCs/>
        </w:rPr>
        <w:t>Документы, предусмотренные пунктами 9.2 и 9.3, могут быть направлены в электронной форме либо через МФЦ в соответствии с заключенным между Администрацией и МФЦ соглашением.</w:t>
      </w:r>
    </w:p>
    <w:p w:rsidR="00957B48" w:rsidRPr="00AD3B3A" w:rsidRDefault="00957B48" w:rsidP="00957B48">
      <w:pPr>
        <w:pStyle w:val="ConsPlusNormal"/>
        <w:spacing w:line="276" w:lineRule="auto"/>
        <w:ind w:firstLine="709"/>
        <w:jc w:val="both"/>
        <w:rPr>
          <w:rFonts w:ascii="Times New Roman" w:hAnsi="Times New Roman" w:cs="Times New Roman"/>
          <w:b/>
          <w:sz w:val="24"/>
        </w:rPr>
      </w:pPr>
      <w:r w:rsidRPr="00AD3B3A">
        <w:rPr>
          <w:rFonts w:ascii="Times New Roman" w:hAnsi="Times New Roman" w:cs="Times New Roman"/>
          <w:b/>
          <w:sz w:val="24"/>
        </w:rPr>
        <w:t>10. Исчерпывающий перечень оснований для отказа в приеме документов, необходимых для предоставления муниципальной услуги</w:t>
      </w:r>
    </w:p>
    <w:p w:rsidR="00957B48" w:rsidRPr="00AD3B3A" w:rsidRDefault="00957B48" w:rsidP="00957B48">
      <w:pPr>
        <w:ind w:firstLine="709"/>
        <w:jc w:val="both"/>
        <w:rPr>
          <w:rFonts w:cs="Times New Roman"/>
        </w:rPr>
      </w:pPr>
      <w:r w:rsidRPr="00AD3B3A">
        <w:rPr>
          <w:rFonts w:cs="Times New Roman"/>
        </w:rPr>
        <w:t xml:space="preserve">Основаниями для отказа в прием документов являются: </w:t>
      </w:r>
    </w:p>
    <w:p w:rsidR="00957B48" w:rsidRPr="00AD3B3A" w:rsidRDefault="00957B48" w:rsidP="00957B48">
      <w:pPr>
        <w:ind w:firstLine="709"/>
        <w:jc w:val="both"/>
        <w:rPr>
          <w:rFonts w:cs="Times New Roman"/>
        </w:rPr>
      </w:pPr>
      <w:r w:rsidRPr="00AD3B3A">
        <w:rPr>
          <w:rFonts w:cs="Times New Roman"/>
        </w:rPr>
        <w:t>а) заявителем не предъявлен документ, предусмотренный пунктом 9.1. настоящего Регламента;</w:t>
      </w:r>
    </w:p>
    <w:p w:rsidR="00957B48" w:rsidRPr="00AD3B3A" w:rsidRDefault="00957B48" w:rsidP="00957B48">
      <w:pPr>
        <w:ind w:firstLine="709"/>
        <w:jc w:val="both"/>
        <w:rPr>
          <w:rFonts w:cs="Times New Roman"/>
        </w:rPr>
      </w:pPr>
      <w:r w:rsidRPr="00AD3B3A">
        <w:rPr>
          <w:rFonts w:cs="Times New Roman"/>
        </w:rPr>
        <w:t>б) отсутствие документа, подтверждающего полномочия представителя заявителя (в случае обращения уполномоченного представителя заявителя);</w:t>
      </w:r>
    </w:p>
    <w:p w:rsidR="00957B48" w:rsidRPr="00AD3B3A" w:rsidRDefault="00957B48" w:rsidP="00957B48">
      <w:pPr>
        <w:ind w:firstLine="709"/>
        <w:jc w:val="both"/>
        <w:rPr>
          <w:rFonts w:cs="Times New Roman"/>
        </w:rPr>
      </w:pPr>
      <w:r w:rsidRPr="00AD3B3A">
        <w:rPr>
          <w:rFonts w:cs="Times New Roman"/>
        </w:rPr>
        <w:t>в) обращение представителя заявителя, у которого отсутствуют полномочия обращения за муниципальной услугой, определенные в представленной им доверенности;</w:t>
      </w:r>
    </w:p>
    <w:p w:rsidR="00957B48" w:rsidRPr="00AD3B3A" w:rsidRDefault="00957B48" w:rsidP="00957B48">
      <w:pPr>
        <w:pStyle w:val="ConsPlusNormal"/>
        <w:spacing w:line="276" w:lineRule="auto"/>
        <w:ind w:firstLine="709"/>
        <w:jc w:val="both"/>
        <w:rPr>
          <w:rFonts w:ascii="Times New Roman" w:hAnsi="Times New Roman" w:cs="Times New Roman"/>
          <w:sz w:val="24"/>
        </w:rPr>
      </w:pPr>
      <w:r w:rsidRPr="00AD3B3A">
        <w:rPr>
          <w:rFonts w:ascii="Times New Roman" w:hAnsi="Times New Roman" w:cs="Times New Roman"/>
          <w:sz w:val="24"/>
        </w:rPr>
        <w:t xml:space="preserve">г) текст, представленного заявителем заявления не поддается прочтению, исполнен карандашом, имеет подчистки и исправления, не заверенные в установленном порядке; в заявлении не указаны фамилия, имя, отчество (при наличии) заявителя, почтовый адрес или </w:t>
      </w:r>
      <w:r w:rsidRPr="00AD3B3A">
        <w:rPr>
          <w:rFonts w:ascii="Times New Roman" w:hAnsi="Times New Roman" w:cs="Times New Roman"/>
          <w:sz w:val="24"/>
        </w:rPr>
        <w:lastRenderedPageBreak/>
        <w:t>номер телефона, по которому можно связаться с заявителем.</w:t>
      </w:r>
    </w:p>
    <w:p w:rsidR="00957B48" w:rsidRPr="00AD3B3A" w:rsidRDefault="00957B48" w:rsidP="00957B48">
      <w:pPr>
        <w:pStyle w:val="ConsPlusNormal"/>
        <w:spacing w:line="276" w:lineRule="auto"/>
        <w:ind w:firstLine="709"/>
        <w:jc w:val="both"/>
        <w:rPr>
          <w:rFonts w:ascii="Times New Roman" w:hAnsi="Times New Roman" w:cs="Times New Roman"/>
          <w:sz w:val="24"/>
        </w:rPr>
      </w:pPr>
      <w:r w:rsidRPr="00AD3B3A">
        <w:rPr>
          <w:rFonts w:ascii="Times New Roman" w:hAnsi="Times New Roman" w:cs="Times New Roman"/>
          <w:sz w:val="24"/>
        </w:rPr>
        <w:t>Должностное лицо, уполномоченное на прием заявлений,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957B48" w:rsidRPr="00AD3B3A" w:rsidRDefault="00957B48" w:rsidP="00957B48">
      <w:pPr>
        <w:pStyle w:val="ConsPlusNormal"/>
        <w:spacing w:line="276" w:lineRule="auto"/>
        <w:ind w:firstLine="709"/>
        <w:jc w:val="both"/>
        <w:rPr>
          <w:rFonts w:ascii="Times New Roman" w:hAnsi="Times New Roman" w:cs="Times New Roman"/>
          <w:b/>
          <w:sz w:val="24"/>
        </w:rPr>
      </w:pPr>
    </w:p>
    <w:p w:rsidR="00957B48" w:rsidRPr="00AD3B3A" w:rsidRDefault="00957B48" w:rsidP="00957B48">
      <w:pPr>
        <w:pStyle w:val="af4"/>
        <w:numPr>
          <w:ilvl w:val="0"/>
          <w:numId w:val="21"/>
        </w:numPr>
        <w:autoSpaceDE w:val="0"/>
        <w:autoSpaceDN w:val="0"/>
        <w:adjustRightInd w:val="0"/>
        <w:spacing w:after="0"/>
        <w:ind w:left="0" w:firstLine="709"/>
        <w:jc w:val="both"/>
        <w:rPr>
          <w:rFonts w:ascii="Times New Roman" w:hAnsi="Times New Roman"/>
          <w:b/>
          <w:sz w:val="24"/>
          <w:szCs w:val="24"/>
        </w:rPr>
      </w:pPr>
      <w:r w:rsidRPr="00AD3B3A">
        <w:rPr>
          <w:rFonts w:ascii="Times New Roman" w:hAnsi="Times New Roman"/>
          <w:b/>
          <w:sz w:val="24"/>
          <w:szCs w:val="24"/>
        </w:rPr>
        <w:t>Исчерпывающий перечень оснований для приостановления либо принятия решения об отказе в предоставлении муниципальной услуги</w:t>
      </w:r>
    </w:p>
    <w:p w:rsidR="00957B48" w:rsidRPr="00B40199" w:rsidRDefault="00957B48" w:rsidP="00957B48">
      <w:pPr>
        <w:pStyle w:val="af4"/>
        <w:autoSpaceDE w:val="0"/>
        <w:autoSpaceDN w:val="0"/>
        <w:adjustRightInd w:val="0"/>
        <w:spacing w:after="0"/>
        <w:ind w:left="0" w:firstLine="709"/>
        <w:jc w:val="both"/>
        <w:rPr>
          <w:rFonts w:ascii="Times New Roman" w:hAnsi="Times New Roman"/>
          <w:sz w:val="24"/>
          <w:szCs w:val="24"/>
        </w:rPr>
      </w:pPr>
      <w:r w:rsidRPr="00B40199">
        <w:rPr>
          <w:rFonts w:ascii="Times New Roman" w:hAnsi="Times New Roman"/>
          <w:sz w:val="24"/>
          <w:szCs w:val="24"/>
        </w:rPr>
        <w:t>11.1. Оснований для приостановления предоставления муниципальной услуги действующим законодательством не предусмотрено.</w:t>
      </w:r>
    </w:p>
    <w:p w:rsidR="00B40199" w:rsidRPr="00B40199" w:rsidRDefault="00957B48" w:rsidP="00B40199">
      <w:pPr>
        <w:pStyle w:val="ConsPlusNormal"/>
        <w:spacing w:line="276" w:lineRule="auto"/>
        <w:ind w:firstLine="709"/>
        <w:jc w:val="both"/>
        <w:rPr>
          <w:rFonts w:ascii="Times New Roman" w:hAnsi="Times New Roman" w:cs="Times New Roman"/>
          <w:sz w:val="24"/>
        </w:rPr>
      </w:pPr>
      <w:r w:rsidRPr="00B40199">
        <w:rPr>
          <w:rFonts w:ascii="Times New Roman" w:hAnsi="Times New Roman" w:cs="Times New Roman"/>
          <w:sz w:val="24"/>
        </w:rPr>
        <w:t xml:space="preserve">11.2. Исчерпывающий перечень оснований для принятия решения об отказе </w:t>
      </w:r>
      <w:r w:rsidR="00B40199" w:rsidRPr="00B40199">
        <w:rPr>
          <w:rFonts w:ascii="Times New Roman" w:hAnsi="Times New Roman" w:cs="Times New Roman"/>
          <w:sz w:val="24"/>
        </w:rPr>
        <w:t>в предоставлении муниципальной услуги:</w:t>
      </w:r>
    </w:p>
    <w:p w:rsidR="00B40199" w:rsidRPr="00B40199" w:rsidRDefault="00B40199" w:rsidP="00B40199">
      <w:pPr>
        <w:pStyle w:val="ConsPlusNormal"/>
        <w:spacing w:line="276" w:lineRule="auto"/>
        <w:ind w:firstLine="709"/>
        <w:jc w:val="both"/>
        <w:rPr>
          <w:rFonts w:ascii="Times New Roman" w:hAnsi="Times New Roman" w:cs="Times New Roman"/>
          <w:sz w:val="24"/>
        </w:rPr>
      </w:pPr>
      <w:r w:rsidRPr="00B40199">
        <w:rPr>
          <w:rFonts w:ascii="Times New Roman" w:hAnsi="Times New Roman" w:cs="Times New Roman"/>
          <w:sz w:val="24"/>
        </w:rPr>
        <w:t xml:space="preserve">а) отсутствие документов, указанных в </w:t>
      </w:r>
      <w:hyperlink r:id="rId20" w:history="1">
        <w:r w:rsidRPr="00B40199">
          <w:rPr>
            <w:rFonts w:ascii="Times New Roman" w:hAnsi="Times New Roman" w:cs="Times New Roman"/>
            <w:sz w:val="24"/>
          </w:rPr>
          <w:t>пункте 9.2</w:t>
        </w:r>
      </w:hyperlink>
      <w:r>
        <w:rPr>
          <w:rFonts w:ascii="Times New Roman" w:hAnsi="Times New Roman" w:cs="Times New Roman"/>
          <w:sz w:val="24"/>
        </w:rPr>
        <w:t xml:space="preserve"> </w:t>
      </w:r>
      <w:r w:rsidRPr="00B40199">
        <w:rPr>
          <w:rFonts w:ascii="Times New Roman" w:hAnsi="Times New Roman" w:cs="Times New Roman"/>
          <w:sz w:val="24"/>
        </w:rPr>
        <w:t>настоящего Регламента;</w:t>
      </w:r>
    </w:p>
    <w:p w:rsidR="00B40199" w:rsidRPr="00B40199" w:rsidRDefault="00B40199" w:rsidP="00B40199">
      <w:pPr>
        <w:pStyle w:val="ConsPlusNormal"/>
        <w:spacing w:line="276" w:lineRule="auto"/>
        <w:ind w:firstLine="709"/>
        <w:jc w:val="both"/>
        <w:rPr>
          <w:rFonts w:ascii="Times New Roman" w:hAnsi="Times New Roman" w:cs="Times New Roman"/>
          <w:sz w:val="24"/>
        </w:rPr>
      </w:pPr>
      <w:r w:rsidRPr="00B40199">
        <w:rPr>
          <w:rFonts w:ascii="Times New Roman" w:hAnsi="Times New Roman" w:cs="Times New Roman"/>
          <w:sz w:val="24"/>
        </w:rPr>
        <w:t>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B40199" w:rsidRPr="00B40199" w:rsidRDefault="00B40199" w:rsidP="00B40199">
      <w:pPr>
        <w:pStyle w:val="ConsPlusNormal"/>
        <w:spacing w:line="276" w:lineRule="auto"/>
        <w:ind w:firstLine="709"/>
        <w:jc w:val="both"/>
        <w:rPr>
          <w:rFonts w:ascii="Times New Roman" w:hAnsi="Times New Roman" w:cs="Times New Roman"/>
          <w:sz w:val="24"/>
        </w:rPr>
      </w:pPr>
      <w:r w:rsidRPr="00B40199">
        <w:rPr>
          <w:rFonts w:ascii="Times New Roman" w:hAnsi="Times New Roman" w:cs="Times New Roman"/>
          <w:sz w:val="24"/>
        </w:rPr>
        <w:t>в) несоответствие объекта капитального строительства требованиям, установленным в разрешении на строительство;</w:t>
      </w:r>
    </w:p>
    <w:p w:rsidR="00B40199" w:rsidRPr="00B40199" w:rsidRDefault="00B40199" w:rsidP="00B40199">
      <w:pPr>
        <w:pStyle w:val="ConsPlusNormal"/>
        <w:spacing w:line="276" w:lineRule="auto"/>
        <w:ind w:firstLine="709"/>
        <w:jc w:val="both"/>
        <w:rPr>
          <w:rFonts w:ascii="Times New Roman" w:hAnsi="Times New Roman" w:cs="Times New Roman"/>
          <w:sz w:val="24"/>
        </w:rPr>
      </w:pPr>
      <w:r w:rsidRPr="00B40199">
        <w:rPr>
          <w:rFonts w:ascii="Times New Roman" w:hAnsi="Times New Roman" w:cs="Times New Roman"/>
          <w:sz w:val="24"/>
        </w:rPr>
        <w:t>г) несоответствие параметров построенного, реконструированного объекта капитального строительства проектной документации;</w:t>
      </w:r>
    </w:p>
    <w:p w:rsidR="00B40199" w:rsidRPr="00B40199" w:rsidRDefault="00B40199" w:rsidP="00E77849">
      <w:pPr>
        <w:pStyle w:val="ConsPlusNormal"/>
        <w:spacing w:line="276" w:lineRule="auto"/>
        <w:ind w:firstLine="709"/>
        <w:jc w:val="both"/>
        <w:rPr>
          <w:rFonts w:ascii="Times New Roman" w:hAnsi="Times New Roman" w:cs="Times New Roman"/>
          <w:sz w:val="24"/>
        </w:rPr>
      </w:pPr>
      <w:r w:rsidRPr="00B40199">
        <w:rPr>
          <w:rFonts w:ascii="Times New Roman" w:hAnsi="Times New Roman" w:cs="Times New Roman"/>
          <w:sz w:val="24"/>
        </w:rPr>
        <w:t xml:space="preserve">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21" w:history="1">
        <w:r w:rsidRPr="00B40199">
          <w:rPr>
            <w:rFonts w:ascii="Times New Roman" w:hAnsi="Times New Roman" w:cs="Times New Roman"/>
            <w:sz w:val="24"/>
          </w:rPr>
          <w:t>пунктом 9 части 7 статьи 51</w:t>
        </w:r>
      </w:hyperlink>
      <w:r w:rsidRPr="00B40199">
        <w:rPr>
          <w:rFonts w:ascii="Times New Roman" w:hAnsi="Times New Roman" w:cs="Times New Roman"/>
          <w:sz w:val="24"/>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B40199" w:rsidRPr="00B40199" w:rsidRDefault="00B40199" w:rsidP="00E77849">
      <w:pPr>
        <w:autoSpaceDE w:val="0"/>
        <w:autoSpaceDN w:val="0"/>
        <w:adjustRightInd w:val="0"/>
        <w:spacing w:line="276" w:lineRule="auto"/>
        <w:ind w:firstLine="709"/>
        <w:jc w:val="both"/>
        <w:rPr>
          <w:rFonts w:cs="Times New Roman"/>
        </w:rPr>
      </w:pPr>
      <w:r w:rsidRPr="00B40199">
        <w:rPr>
          <w:rFonts w:cs="Times New Roman"/>
        </w:rPr>
        <w:t>11.3. Неполучение или несвоевременное получение документов, запрошенных в рамках электронного межведомственного взаимодействия, не может являться основанием для отказа в предоставлении муниципальной услуги.</w:t>
      </w:r>
    </w:p>
    <w:p w:rsidR="00B40199" w:rsidRPr="00CC65B1" w:rsidRDefault="00B40199" w:rsidP="00B40199">
      <w:pPr>
        <w:autoSpaceDE w:val="0"/>
        <w:autoSpaceDN w:val="0"/>
        <w:adjustRightInd w:val="0"/>
        <w:ind w:firstLine="709"/>
        <w:jc w:val="both"/>
        <w:rPr>
          <w:rFonts w:cs="Times New Roman"/>
        </w:rPr>
      </w:pPr>
    </w:p>
    <w:p w:rsidR="00957B48" w:rsidRPr="00AD3B3A" w:rsidRDefault="00957B48" w:rsidP="00957B48">
      <w:pPr>
        <w:autoSpaceDE w:val="0"/>
        <w:autoSpaceDN w:val="0"/>
        <w:adjustRightInd w:val="0"/>
        <w:ind w:firstLine="709"/>
        <w:jc w:val="both"/>
        <w:rPr>
          <w:rFonts w:cs="Times New Roman"/>
          <w:b/>
        </w:rPr>
      </w:pPr>
      <w:r w:rsidRPr="00AD3B3A">
        <w:rPr>
          <w:rFonts w:cs="Times New Roman"/>
          <w:b/>
        </w:rPr>
        <w:t>12.Размер платы, взимаемой с заявителя при предоставлении муниципальной услуги</w:t>
      </w:r>
    </w:p>
    <w:p w:rsidR="00957B48" w:rsidRPr="00AD3B3A" w:rsidRDefault="00957B48" w:rsidP="00957B48">
      <w:pPr>
        <w:autoSpaceDE w:val="0"/>
        <w:autoSpaceDN w:val="0"/>
        <w:adjustRightInd w:val="0"/>
        <w:ind w:firstLine="709"/>
        <w:jc w:val="both"/>
        <w:rPr>
          <w:rFonts w:cs="Times New Roman"/>
        </w:rPr>
      </w:pPr>
      <w:r w:rsidRPr="00AD3B3A">
        <w:rPr>
          <w:rFonts w:cs="Times New Roman"/>
        </w:rPr>
        <w:t>12.1. Муниципальная услуга предоставляется бесплатно.</w:t>
      </w:r>
    </w:p>
    <w:p w:rsidR="00957B48" w:rsidRPr="00AD3B3A" w:rsidRDefault="00957B48" w:rsidP="00957B48">
      <w:pPr>
        <w:autoSpaceDE w:val="0"/>
        <w:autoSpaceDN w:val="0"/>
        <w:adjustRightInd w:val="0"/>
        <w:ind w:firstLine="709"/>
        <w:jc w:val="both"/>
        <w:rPr>
          <w:rFonts w:cs="Times New Roman"/>
        </w:rPr>
      </w:pPr>
    </w:p>
    <w:p w:rsidR="00957B48" w:rsidRPr="00AD3B3A" w:rsidRDefault="00957B48" w:rsidP="00957B48">
      <w:pPr>
        <w:autoSpaceDE w:val="0"/>
        <w:autoSpaceDN w:val="0"/>
        <w:adjustRightInd w:val="0"/>
        <w:ind w:firstLine="709"/>
        <w:jc w:val="both"/>
        <w:rPr>
          <w:rFonts w:cs="Times New Roman"/>
        </w:rPr>
      </w:pPr>
      <w:r w:rsidRPr="00AD3B3A">
        <w:rPr>
          <w:rFonts w:cs="Times New Roman"/>
          <w:b/>
        </w:rPr>
        <w:t>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57B48" w:rsidRPr="00AD3B3A" w:rsidRDefault="00957B48" w:rsidP="00957B48">
      <w:pPr>
        <w:autoSpaceDE w:val="0"/>
        <w:autoSpaceDN w:val="0"/>
        <w:adjustRightInd w:val="0"/>
        <w:ind w:firstLine="708"/>
        <w:jc w:val="both"/>
        <w:rPr>
          <w:rFonts w:cs="Times New Roman"/>
        </w:rPr>
      </w:pPr>
      <w:r w:rsidRPr="00AD3B3A">
        <w:rPr>
          <w:rFonts w:cs="Times New Roman"/>
        </w:rPr>
        <w:t>13.1.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превышает 15 минут.</w:t>
      </w:r>
    </w:p>
    <w:p w:rsidR="00957B48" w:rsidRPr="00AD3B3A" w:rsidRDefault="00957B48" w:rsidP="00957B48">
      <w:pPr>
        <w:autoSpaceDE w:val="0"/>
        <w:autoSpaceDN w:val="0"/>
        <w:adjustRightInd w:val="0"/>
        <w:ind w:firstLine="708"/>
        <w:jc w:val="both"/>
        <w:rPr>
          <w:rFonts w:cs="Times New Roman"/>
        </w:rPr>
      </w:pPr>
    </w:p>
    <w:p w:rsidR="00957B48" w:rsidRPr="00AD3B3A" w:rsidRDefault="00957B48" w:rsidP="00957B48">
      <w:pPr>
        <w:autoSpaceDE w:val="0"/>
        <w:autoSpaceDN w:val="0"/>
        <w:adjustRightInd w:val="0"/>
        <w:ind w:firstLine="709"/>
        <w:jc w:val="both"/>
        <w:rPr>
          <w:rFonts w:cs="Times New Roman"/>
          <w:b/>
        </w:rPr>
      </w:pPr>
      <w:bookmarkStart w:id="11" w:name="Par193"/>
      <w:bookmarkEnd w:id="11"/>
      <w:r w:rsidRPr="00AD3B3A">
        <w:rPr>
          <w:rFonts w:cs="Times New Roman"/>
          <w:b/>
        </w:rPr>
        <w:t xml:space="preserve">14.Срок регистрации заявления о предоставлении муниципальной услуги </w:t>
      </w:r>
    </w:p>
    <w:p w:rsidR="00957B48" w:rsidRPr="00AD3B3A" w:rsidRDefault="00957B48" w:rsidP="00957B48">
      <w:pPr>
        <w:autoSpaceDE w:val="0"/>
        <w:autoSpaceDN w:val="0"/>
        <w:adjustRightInd w:val="0"/>
        <w:ind w:firstLine="709"/>
        <w:jc w:val="both"/>
        <w:rPr>
          <w:rFonts w:cs="Times New Roman"/>
        </w:rPr>
      </w:pPr>
      <w:r w:rsidRPr="00AD3B3A">
        <w:rPr>
          <w:rFonts w:cs="Times New Roman"/>
        </w:rPr>
        <w:t>14.1. Заявление о предоставлении муниципальной услуги, поданное заявителем при личном обращении в Администрацию или МФЦ, регистрируется в день обращения заявителя. При этом продолжительность приема при личном обращении заявителя не должна превышать 15 минут.</w:t>
      </w:r>
    </w:p>
    <w:p w:rsidR="00957B48" w:rsidRPr="00AD3B3A" w:rsidRDefault="00957B48" w:rsidP="00957B48">
      <w:pPr>
        <w:ind w:firstLine="709"/>
        <w:jc w:val="both"/>
        <w:rPr>
          <w:rFonts w:cs="Times New Roman"/>
        </w:rPr>
      </w:pPr>
      <w:r w:rsidRPr="00AD3B3A">
        <w:rPr>
          <w:rFonts w:cs="Times New Roman"/>
        </w:rPr>
        <w:t>14.2. Заявления, поступившие в Администрацию с использованием электронных средств связи, в том числе через Единый портал и (или) Региональный портал, регистрируются в течение 1 рабочего дня с момента поступления.</w:t>
      </w:r>
    </w:p>
    <w:p w:rsidR="00957B48" w:rsidRPr="00AD3B3A" w:rsidRDefault="00957B48" w:rsidP="00957B48">
      <w:pPr>
        <w:ind w:firstLine="709"/>
        <w:jc w:val="both"/>
        <w:rPr>
          <w:rFonts w:cs="Times New Roman"/>
        </w:rPr>
      </w:pPr>
    </w:p>
    <w:p w:rsidR="00957B48" w:rsidRPr="00AD3B3A" w:rsidRDefault="00957B48" w:rsidP="00957B48">
      <w:pPr>
        <w:ind w:firstLine="709"/>
        <w:jc w:val="both"/>
        <w:rPr>
          <w:rFonts w:cs="Times New Roman"/>
          <w:b/>
        </w:rPr>
      </w:pPr>
      <w:r w:rsidRPr="00AD3B3A">
        <w:rPr>
          <w:rFonts w:cs="Times New Roman"/>
          <w:b/>
        </w:rPr>
        <w:t>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57B48" w:rsidRPr="00AD3B3A" w:rsidRDefault="00957B48" w:rsidP="00957B48">
      <w:pPr>
        <w:ind w:firstLine="709"/>
        <w:jc w:val="both"/>
        <w:rPr>
          <w:rFonts w:cs="Times New Roman"/>
        </w:rPr>
      </w:pPr>
      <w:r w:rsidRPr="00AD3B3A">
        <w:rPr>
          <w:rFonts w:cs="Times New Roman"/>
        </w:rPr>
        <w:t>15.1. Общие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w:t>
      </w:r>
    </w:p>
    <w:p w:rsidR="00957B48" w:rsidRPr="00AD3B3A" w:rsidRDefault="00957B48" w:rsidP="00957B48">
      <w:pPr>
        <w:ind w:firstLine="709"/>
        <w:jc w:val="both"/>
        <w:rPr>
          <w:rFonts w:cs="Times New Roman"/>
        </w:rPr>
      </w:pPr>
      <w:r w:rsidRPr="00AD3B3A">
        <w:rPr>
          <w:rFonts w:cs="Times New Roman"/>
        </w:rPr>
        <w:t>Вход в помещения, в которых предоставляется муниципальная услуга, (далее - объект) должен быть оборудован информационной табличкой (вывеской), содержащей информацию о наименовании и режиме работы Администрации, МФЦ.</w:t>
      </w:r>
    </w:p>
    <w:p w:rsidR="00957B48" w:rsidRPr="00AD3B3A" w:rsidRDefault="00957B48" w:rsidP="00957B48">
      <w:pPr>
        <w:ind w:firstLine="709"/>
        <w:jc w:val="both"/>
        <w:rPr>
          <w:rFonts w:cs="Times New Roman"/>
        </w:rPr>
      </w:pPr>
      <w:r w:rsidRPr="00AD3B3A">
        <w:rPr>
          <w:rFonts w:cs="Times New Roman"/>
        </w:rPr>
        <w:t>Вход и выход из объекта оборудуются соответствующими указателями с автономными источниками бесперебойного питания.</w:t>
      </w:r>
    </w:p>
    <w:p w:rsidR="00957B48" w:rsidRPr="00AD3B3A" w:rsidRDefault="00957B48" w:rsidP="00957B48">
      <w:pPr>
        <w:ind w:firstLine="709"/>
        <w:jc w:val="both"/>
        <w:rPr>
          <w:rFonts w:cs="Times New Roman"/>
        </w:rPr>
      </w:pPr>
      <w:r w:rsidRPr="00AD3B3A">
        <w:rPr>
          <w:rFonts w:cs="Times New Roman"/>
        </w:rPr>
        <w:t>Зал ожидания должен соответствовать санитарно-эпидемиологическим правилам и нормам. Количество мест в зале ожидания определяется исходя из фактической загрузки и возможностей для их размещения в здании, но не может быть менее 3-х мест.</w:t>
      </w:r>
    </w:p>
    <w:p w:rsidR="00957B48" w:rsidRPr="00AD3B3A" w:rsidRDefault="00957B48" w:rsidP="00957B48">
      <w:pPr>
        <w:ind w:firstLine="709"/>
        <w:jc w:val="both"/>
        <w:rPr>
          <w:rFonts w:cs="Times New Roman"/>
        </w:rPr>
      </w:pPr>
      <w:r w:rsidRPr="00AD3B3A">
        <w:rPr>
          <w:rFonts w:cs="Times New Roman"/>
        </w:rPr>
        <w:t>Зал ожидания укомплектовываются столами, стульями (кресельные секции, кресла, скамьи).</w:t>
      </w:r>
    </w:p>
    <w:p w:rsidR="00957B48" w:rsidRPr="00AD3B3A" w:rsidRDefault="00957B48" w:rsidP="00957B48">
      <w:pPr>
        <w:tabs>
          <w:tab w:val="left" w:pos="2544"/>
          <w:tab w:val="left" w:pos="5688"/>
          <w:tab w:val="left" w:pos="8174"/>
        </w:tabs>
        <w:ind w:firstLine="709"/>
        <w:jc w:val="both"/>
        <w:rPr>
          <w:rFonts w:cs="Times New Roman"/>
        </w:rPr>
      </w:pPr>
      <w:r w:rsidRPr="00AD3B3A">
        <w:rPr>
          <w:rFonts w:cs="Times New Roman"/>
        </w:rPr>
        <w:t>Места для заполнения запросов о предоставлении муниципальной услуги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rsidR="00957B48" w:rsidRPr="00AD3B3A" w:rsidRDefault="00957B48" w:rsidP="00957B48">
      <w:pPr>
        <w:tabs>
          <w:tab w:val="left" w:pos="9619"/>
        </w:tabs>
        <w:ind w:firstLine="709"/>
        <w:jc w:val="both"/>
        <w:rPr>
          <w:rFonts w:cs="Times New Roman"/>
        </w:rPr>
      </w:pPr>
      <w:r w:rsidRPr="00AD3B3A">
        <w:rPr>
          <w:rFonts w:cs="Times New Roman"/>
        </w:rPr>
        <w:t>Помещения для приема заявителей оборудуются информационными стендами или терминалами, содержащими сведения, указанные в пункте («Порядок информирования о предоставлении муниципальной услуги») настоящего Регламента, в визуальной, текстовой и (или) мультимедийной формах. Оформление визуальной, текстовой и (или) мультимедийной информации должно соответствовать оптимальному зрительному и слуховому восприятию этой информации гражданами.</w:t>
      </w:r>
    </w:p>
    <w:p w:rsidR="00957B48" w:rsidRPr="00AD3B3A" w:rsidRDefault="00957B48" w:rsidP="00957B48">
      <w:pPr>
        <w:ind w:firstLine="709"/>
        <w:jc w:val="both"/>
        <w:rPr>
          <w:rFonts w:cs="Times New Roman"/>
        </w:rPr>
      </w:pPr>
      <w:r w:rsidRPr="00AD3B3A">
        <w:rPr>
          <w:rFonts w:cs="Times New Roman"/>
        </w:rPr>
        <w:t>Прием документов и выдача результатов предоставления муниципальной услуги осуществляется в специально оборудованных для этих целей помещениях, которые должны обеспечивать возможность реализации прав заявителей на предоставление муниципальной услуги,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957B48" w:rsidRPr="00AD3B3A" w:rsidRDefault="00957B48" w:rsidP="00957B48">
      <w:pPr>
        <w:ind w:firstLine="709"/>
        <w:jc w:val="both"/>
        <w:rPr>
          <w:rFonts w:cs="Times New Roman"/>
        </w:rPr>
      </w:pPr>
      <w:r w:rsidRPr="00AD3B3A">
        <w:rPr>
          <w:rFonts w:cs="Times New Roman"/>
        </w:rPr>
        <w:t>Должностные лица,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957B48" w:rsidRPr="00AD3B3A" w:rsidRDefault="00957B48" w:rsidP="00957B48">
      <w:pPr>
        <w:ind w:firstLine="709"/>
        <w:jc w:val="both"/>
        <w:rPr>
          <w:rFonts w:cs="Times New Roman"/>
        </w:rPr>
      </w:pPr>
      <w:r w:rsidRPr="00AD3B3A">
        <w:rPr>
          <w:rFonts w:cs="Times New Roman"/>
        </w:rPr>
        <w:t>15.2. Требования к обеспечению доступности для инвалидов объектов, зала ожидания, места для заполнения запросов о предоставлении муниципальной услуги, информационных стендов.</w:t>
      </w:r>
    </w:p>
    <w:p w:rsidR="00957B48" w:rsidRPr="00AD3B3A" w:rsidRDefault="00957B48" w:rsidP="00957B48">
      <w:pPr>
        <w:ind w:firstLine="709"/>
        <w:jc w:val="both"/>
        <w:rPr>
          <w:rFonts w:cs="Times New Roman"/>
        </w:rPr>
      </w:pPr>
      <w:r w:rsidRPr="00AD3B3A">
        <w:rPr>
          <w:rFonts w:cs="Times New Roman"/>
        </w:rPr>
        <w:t>Для лиц с ограниченными возможностями здоровья обеспечиваются:</w:t>
      </w:r>
    </w:p>
    <w:p w:rsidR="00957B48" w:rsidRPr="00AD3B3A" w:rsidRDefault="00957B48" w:rsidP="00957B48">
      <w:pPr>
        <w:tabs>
          <w:tab w:val="left" w:pos="0"/>
        </w:tabs>
        <w:ind w:firstLine="709"/>
        <w:jc w:val="both"/>
        <w:rPr>
          <w:rFonts w:cs="Times New Roman"/>
        </w:rPr>
      </w:pPr>
      <w:r w:rsidRPr="00AD3B3A">
        <w:rPr>
          <w:rFonts w:cs="Times New Roman"/>
        </w:rPr>
        <w:t>а) возможность беспрепятственного входа в объекты и выхода из них;</w:t>
      </w:r>
    </w:p>
    <w:p w:rsidR="00957B48" w:rsidRPr="00AD3B3A" w:rsidRDefault="00957B48" w:rsidP="00957B48">
      <w:pPr>
        <w:tabs>
          <w:tab w:val="left" w:pos="745"/>
        </w:tabs>
        <w:ind w:firstLine="709"/>
        <w:jc w:val="both"/>
        <w:rPr>
          <w:rFonts w:cs="Times New Roman"/>
        </w:rPr>
      </w:pPr>
      <w:r w:rsidRPr="00AD3B3A">
        <w:rPr>
          <w:rFonts w:cs="Times New Roman"/>
        </w:rPr>
        <w:tab/>
        <w:t xml:space="preserve">б) 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 ассистивных и вспомогательных </w:t>
      </w:r>
      <w:r w:rsidRPr="00AD3B3A">
        <w:rPr>
          <w:rFonts w:cs="Times New Roman"/>
        </w:rPr>
        <w:lastRenderedPageBreak/>
        <w:t>технологий, а также сменного кресла-коляски;</w:t>
      </w:r>
    </w:p>
    <w:p w:rsidR="00957B48" w:rsidRPr="00AD3B3A" w:rsidRDefault="00957B48" w:rsidP="00957B48">
      <w:pPr>
        <w:tabs>
          <w:tab w:val="left" w:pos="745"/>
        </w:tabs>
        <w:ind w:firstLine="709"/>
        <w:jc w:val="both"/>
        <w:rPr>
          <w:rFonts w:cs="Times New Roman"/>
        </w:rPr>
      </w:pPr>
      <w:r w:rsidRPr="00AD3B3A">
        <w:rPr>
          <w:rFonts w:cs="Times New Roman"/>
        </w:rPr>
        <w:tab/>
        <w:t>в)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957B48" w:rsidRPr="00AD3B3A" w:rsidRDefault="00957B48" w:rsidP="00957B48">
      <w:pPr>
        <w:tabs>
          <w:tab w:val="left" w:pos="750"/>
        </w:tabs>
        <w:ind w:firstLine="709"/>
        <w:jc w:val="both"/>
        <w:rPr>
          <w:rFonts w:cs="Times New Roman"/>
        </w:rPr>
      </w:pPr>
      <w:r w:rsidRPr="00AD3B3A">
        <w:rPr>
          <w:rFonts w:cs="Times New Roman"/>
        </w:rPr>
        <w:tab/>
        <w:t>г) содействие инвалиду при входе в объект и выходе из него, информирование инвалида о доступных маршрутах общественного транспорта;</w:t>
      </w:r>
    </w:p>
    <w:p w:rsidR="00957B48" w:rsidRPr="00AD3B3A" w:rsidRDefault="00957B48" w:rsidP="00957B48">
      <w:pPr>
        <w:tabs>
          <w:tab w:val="left" w:pos="740"/>
        </w:tabs>
        <w:ind w:firstLine="709"/>
        <w:jc w:val="both"/>
        <w:rPr>
          <w:rFonts w:cs="Times New Roman"/>
        </w:rPr>
      </w:pPr>
      <w:r w:rsidRPr="00AD3B3A">
        <w:rPr>
          <w:rFonts w:cs="Times New Roman"/>
        </w:rPr>
        <w:tab/>
        <w:t>д)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где предоставляется муниципальная услуга;</w:t>
      </w:r>
    </w:p>
    <w:p w:rsidR="00957B48" w:rsidRPr="00AD3B3A" w:rsidRDefault="00957B48" w:rsidP="00957B48">
      <w:pPr>
        <w:tabs>
          <w:tab w:val="left" w:pos="709"/>
        </w:tabs>
        <w:ind w:firstLine="709"/>
        <w:jc w:val="both"/>
        <w:rPr>
          <w:rFonts w:cs="Times New Roman"/>
        </w:rPr>
      </w:pPr>
      <w:r w:rsidRPr="00AD3B3A">
        <w:rPr>
          <w:rFonts w:cs="Times New Roman"/>
        </w:rP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57B48" w:rsidRPr="00AD3B3A" w:rsidRDefault="00957B48" w:rsidP="00957B48">
      <w:pPr>
        <w:tabs>
          <w:tab w:val="left" w:pos="709"/>
        </w:tabs>
        <w:ind w:firstLine="709"/>
        <w:jc w:val="both"/>
        <w:rPr>
          <w:rFonts w:cs="Times New Roman"/>
        </w:rPr>
      </w:pPr>
      <w:r w:rsidRPr="00AD3B3A">
        <w:rPr>
          <w:rFonts w:cs="Times New Roman"/>
        </w:rPr>
        <w:t>ж) допуск сурдопереводчика и тифлосурдопереводчика;</w:t>
      </w:r>
    </w:p>
    <w:p w:rsidR="00957B48" w:rsidRPr="00AD3B3A" w:rsidRDefault="00957B48" w:rsidP="00957B48">
      <w:pPr>
        <w:tabs>
          <w:tab w:val="left" w:pos="817"/>
        </w:tabs>
        <w:ind w:firstLine="709"/>
        <w:jc w:val="both"/>
        <w:rPr>
          <w:rFonts w:cs="Times New Roman"/>
        </w:rPr>
      </w:pPr>
      <w:r w:rsidRPr="00AD3B3A">
        <w:rPr>
          <w:rFonts w:cs="Times New Roman"/>
        </w:rPr>
        <w:tab/>
        <w:t>з) допуск собаки-проводника в здания, где предоставляется муниципальная услуга,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года № 386н;</w:t>
      </w:r>
      <w:r w:rsidRPr="00AD3B3A">
        <w:rPr>
          <w:rFonts w:cs="Times New Roman"/>
        </w:rPr>
        <w:tab/>
      </w:r>
    </w:p>
    <w:p w:rsidR="00957B48" w:rsidRPr="00AD3B3A" w:rsidRDefault="00957B48" w:rsidP="00957B48">
      <w:pPr>
        <w:tabs>
          <w:tab w:val="left" w:pos="817"/>
        </w:tabs>
        <w:ind w:firstLine="709"/>
        <w:jc w:val="both"/>
        <w:rPr>
          <w:rFonts w:cs="Times New Roman"/>
        </w:rPr>
      </w:pPr>
      <w:r w:rsidRPr="00AD3B3A">
        <w:rPr>
          <w:rFonts w:cs="Times New Roman"/>
        </w:rPr>
        <w:tab/>
        <w:t>и) оказание инвалидам помощи в преодолении барьеров, мешающих получению ими муниципальной услуги наравне с другими лицами.</w:t>
      </w:r>
    </w:p>
    <w:p w:rsidR="00957B48" w:rsidRPr="00AD3B3A" w:rsidRDefault="00957B48" w:rsidP="00957B48">
      <w:pPr>
        <w:ind w:firstLine="709"/>
        <w:jc w:val="both"/>
        <w:rPr>
          <w:rFonts w:cs="Times New Roman"/>
        </w:rPr>
      </w:pPr>
      <w:r w:rsidRPr="00AD3B3A">
        <w:rPr>
          <w:rFonts w:cs="Times New Roman"/>
        </w:rPr>
        <w:t>В залах ожидания должно быть предусмотрено не менее одного места для инвалида, передвигающегося на кресле-коляске или пользующегося костылями (тростью), а также для его сопровождающего.</w:t>
      </w:r>
    </w:p>
    <w:p w:rsidR="00957B48" w:rsidRPr="00AD3B3A" w:rsidRDefault="00957B48" w:rsidP="00957B48">
      <w:pPr>
        <w:ind w:firstLine="709"/>
        <w:jc w:val="both"/>
        <w:rPr>
          <w:rFonts w:cs="Times New Roman"/>
        </w:rPr>
      </w:pPr>
      <w:r w:rsidRPr="00AD3B3A">
        <w:rPr>
          <w:rFonts w:cs="Times New Roman"/>
        </w:rPr>
        <w:t>Информационные стенды, а также столы (стойки) для оформления документов размещаются в местах, обеспечивающих свободный доступ к ним лиц, имеющих ограничения к передвижению, в том числе инвалидов - колясочников.</w:t>
      </w:r>
    </w:p>
    <w:p w:rsidR="00957B48" w:rsidRPr="00AD3B3A" w:rsidRDefault="00957B48" w:rsidP="00957B48">
      <w:pPr>
        <w:ind w:firstLine="709"/>
        <w:jc w:val="both"/>
        <w:rPr>
          <w:rFonts w:cs="Times New Roman"/>
        </w:rPr>
      </w:pPr>
      <w:r w:rsidRPr="00AD3B3A">
        <w:rPr>
          <w:rFonts w:cs="Times New Roman"/>
        </w:rPr>
        <w:t>С целью правильной и безопасной ориентации заявителей - 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rsidR="00957B48" w:rsidRPr="00AD3B3A" w:rsidRDefault="00957B48" w:rsidP="00957B48">
      <w:pPr>
        <w:ind w:firstLine="709"/>
        <w:jc w:val="both"/>
        <w:rPr>
          <w:rFonts w:cs="Times New Roman"/>
        </w:rPr>
      </w:pPr>
      <w:r w:rsidRPr="00AD3B3A">
        <w:rPr>
          <w:rFonts w:cs="Times New Roman"/>
        </w:rPr>
        <w:t>Территория, прилегающая к объекту, оборудуется, по возможности, местами для парковки автотранспортных средств, включая автотранспортные средства инвалидов.</w:t>
      </w:r>
    </w:p>
    <w:p w:rsidR="00957B48" w:rsidRPr="00AD3B3A" w:rsidRDefault="00957B48" w:rsidP="00957B48">
      <w:pPr>
        <w:ind w:firstLine="709"/>
        <w:jc w:val="both"/>
        <w:rPr>
          <w:rFonts w:cs="Times New Roman"/>
        </w:rPr>
      </w:pPr>
      <w:r w:rsidRPr="00AD3B3A">
        <w:rPr>
          <w:rFonts w:cs="Times New Roman"/>
        </w:rPr>
        <w:t>Личный уход за получателем муниципальной услуги из числа инвалидов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957B48" w:rsidRPr="00AD3B3A" w:rsidRDefault="00957B48" w:rsidP="00957B48">
      <w:pPr>
        <w:autoSpaceDE w:val="0"/>
        <w:autoSpaceDN w:val="0"/>
        <w:adjustRightInd w:val="0"/>
        <w:ind w:firstLine="709"/>
        <w:jc w:val="both"/>
        <w:rPr>
          <w:rFonts w:cs="Times New Roman"/>
        </w:rPr>
      </w:pPr>
      <w:r w:rsidRPr="00AD3B3A">
        <w:rPr>
          <w:rFonts w:cs="Times New Roman"/>
        </w:rPr>
        <w:t>15.3. Положения подпункта 15.2 настоящего Регламента в части обеспечения доступности для инвалидов объектов применяется с 1 июля 2016 года исключительно ко вновь вводимым в эксплуатацию или прошедшим реконструкцию, модернизацию указанным объектам.</w:t>
      </w:r>
    </w:p>
    <w:p w:rsidR="00957B48" w:rsidRPr="00AD3B3A" w:rsidRDefault="00957B48" w:rsidP="00957B48">
      <w:pPr>
        <w:autoSpaceDE w:val="0"/>
        <w:autoSpaceDN w:val="0"/>
        <w:adjustRightInd w:val="0"/>
        <w:ind w:firstLine="709"/>
        <w:jc w:val="both"/>
        <w:rPr>
          <w:rFonts w:cs="Times New Roman"/>
        </w:rPr>
      </w:pPr>
    </w:p>
    <w:p w:rsidR="00957B48" w:rsidRPr="00AD3B3A" w:rsidRDefault="00957B48" w:rsidP="00957B48">
      <w:pPr>
        <w:autoSpaceDE w:val="0"/>
        <w:autoSpaceDN w:val="0"/>
        <w:adjustRightInd w:val="0"/>
        <w:ind w:firstLine="709"/>
        <w:jc w:val="both"/>
        <w:rPr>
          <w:rFonts w:cs="Times New Roman"/>
          <w:b/>
        </w:rPr>
      </w:pPr>
      <w:r w:rsidRPr="00AD3B3A">
        <w:rPr>
          <w:rFonts w:cs="Times New Roman"/>
          <w:b/>
        </w:rPr>
        <w:t>16. Показатели доступности и качества муниципальной услуги</w:t>
      </w:r>
    </w:p>
    <w:p w:rsidR="00957B48" w:rsidRPr="00AD3B3A" w:rsidRDefault="00957B48" w:rsidP="00957B48">
      <w:pPr>
        <w:ind w:firstLine="709"/>
        <w:jc w:val="both"/>
        <w:rPr>
          <w:rFonts w:cs="Times New Roman"/>
        </w:rPr>
      </w:pPr>
      <w:r w:rsidRPr="00AD3B3A">
        <w:rPr>
          <w:rFonts w:cs="Times New Roman"/>
        </w:rPr>
        <w:t>16.1. Показателями доступности и качества муниципальной услуги определяются как выполнение Администрацией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957B48" w:rsidRPr="00AD3B3A" w:rsidRDefault="00957B48" w:rsidP="00957B48">
      <w:pPr>
        <w:ind w:firstLine="709"/>
        <w:jc w:val="both"/>
        <w:rPr>
          <w:rFonts w:cs="Times New Roman"/>
        </w:rPr>
      </w:pPr>
      <w:r w:rsidRPr="00AD3B3A">
        <w:rPr>
          <w:rFonts w:cs="Times New Roman"/>
        </w:rPr>
        <w:t>а) доступность:</w:t>
      </w:r>
    </w:p>
    <w:p w:rsidR="00957B48" w:rsidRPr="00AD3B3A" w:rsidRDefault="00957B48" w:rsidP="00957B48">
      <w:pPr>
        <w:ind w:firstLine="709"/>
        <w:jc w:val="both"/>
        <w:rPr>
          <w:rFonts w:cs="Times New Roman"/>
        </w:rPr>
      </w:pPr>
      <w:r w:rsidRPr="00AD3B3A">
        <w:rPr>
          <w:rFonts w:cs="Times New Roman"/>
        </w:rPr>
        <w:t>% (доля) заявителей, ожидающих получения муниципальной услуги в очереди не более 15 минут, - 100 процентов;</w:t>
      </w:r>
    </w:p>
    <w:p w:rsidR="00957B48" w:rsidRPr="00AD3B3A" w:rsidRDefault="00957B48" w:rsidP="00957B48">
      <w:pPr>
        <w:ind w:firstLine="709"/>
        <w:jc w:val="both"/>
        <w:rPr>
          <w:rFonts w:cs="Times New Roman"/>
        </w:rPr>
      </w:pPr>
      <w:r w:rsidRPr="00AD3B3A">
        <w:rPr>
          <w:rFonts w:cs="Times New Roman"/>
        </w:rPr>
        <w:t>% (доля) заявителей, удовлетворенных полнотой и доступностью информации о порядке предоставления муниципальной услуги, - 90 процентов;</w:t>
      </w:r>
    </w:p>
    <w:p w:rsidR="00957B48" w:rsidRPr="00AD3B3A" w:rsidRDefault="00957B48" w:rsidP="00957B48">
      <w:pPr>
        <w:ind w:firstLine="709"/>
        <w:jc w:val="both"/>
        <w:rPr>
          <w:rFonts w:cs="Times New Roman"/>
        </w:rPr>
      </w:pPr>
      <w:r w:rsidRPr="00AD3B3A">
        <w:rPr>
          <w:rFonts w:cs="Times New Roman"/>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957B48" w:rsidRPr="00AD3B3A" w:rsidRDefault="00957B48" w:rsidP="00957B48">
      <w:pPr>
        <w:ind w:firstLine="709"/>
        <w:jc w:val="both"/>
        <w:rPr>
          <w:rFonts w:cs="Times New Roman"/>
        </w:rPr>
      </w:pPr>
      <w:r w:rsidRPr="00AD3B3A">
        <w:rPr>
          <w:rFonts w:cs="Times New Roman"/>
        </w:rPr>
        <w:t>% (доля) случаев предоставления муниципальной услуги в установленные сроки со дня поступления заявления – 100 процентов;</w:t>
      </w:r>
    </w:p>
    <w:p w:rsidR="00957B48" w:rsidRPr="00AD3B3A" w:rsidRDefault="00957B48" w:rsidP="00957B48">
      <w:pPr>
        <w:ind w:firstLine="709"/>
        <w:jc w:val="both"/>
        <w:rPr>
          <w:rFonts w:cs="Times New Roman"/>
        </w:rPr>
      </w:pPr>
      <w:r w:rsidRPr="00AD3B3A">
        <w:rPr>
          <w:rFonts w:cs="Times New Roman"/>
        </w:rPr>
        <w:lastRenderedPageBreak/>
        <w:t>% (доля) заявителей, имеющих доступ к получению муниципальной услуги по принципу «одного окна» по месту пребывания, в том числе в МФЦ – 90 процентов;</w:t>
      </w:r>
    </w:p>
    <w:p w:rsidR="00957B48" w:rsidRPr="00AD3B3A" w:rsidRDefault="00957B48" w:rsidP="00957B48">
      <w:pPr>
        <w:ind w:firstLine="709"/>
        <w:jc w:val="both"/>
        <w:rPr>
          <w:rFonts w:cs="Times New Roman"/>
        </w:rPr>
      </w:pPr>
      <w:r w:rsidRPr="00AD3B3A">
        <w:rPr>
          <w:rFonts w:cs="Times New Roman"/>
        </w:rPr>
        <w:t>б) качество:</w:t>
      </w:r>
    </w:p>
    <w:p w:rsidR="00957B48" w:rsidRPr="00AD3B3A" w:rsidRDefault="00957B48" w:rsidP="00957B48">
      <w:pPr>
        <w:ind w:firstLine="709"/>
        <w:jc w:val="both"/>
        <w:rPr>
          <w:rFonts w:cs="Times New Roman"/>
        </w:rPr>
      </w:pPr>
      <w:r w:rsidRPr="00AD3B3A">
        <w:rPr>
          <w:rFonts w:cs="Times New Roman"/>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957B48" w:rsidRPr="00AD3B3A" w:rsidRDefault="00957B48" w:rsidP="00957B48">
      <w:pPr>
        <w:autoSpaceDE w:val="0"/>
        <w:autoSpaceDN w:val="0"/>
        <w:adjustRightInd w:val="0"/>
        <w:ind w:firstLine="709"/>
        <w:jc w:val="both"/>
        <w:rPr>
          <w:rFonts w:cs="Times New Roman"/>
        </w:rPr>
      </w:pPr>
      <w:r w:rsidRPr="00AD3B3A">
        <w:rPr>
          <w:rFonts w:cs="Times New Roman"/>
        </w:rPr>
        <w:t>% (доля) заявителей, удовлетворенных качеством предоставления муниципальной услуги, - 90 процентов.</w:t>
      </w:r>
    </w:p>
    <w:p w:rsidR="00957B48" w:rsidRPr="00AD3B3A" w:rsidRDefault="00957B48" w:rsidP="00E77849">
      <w:pPr>
        <w:autoSpaceDE w:val="0"/>
        <w:autoSpaceDN w:val="0"/>
        <w:adjustRightInd w:val="0"/>
        <w:jc w:val="both"/>
        <w:rPr>
          <w:rFonts w:cs="Times New Roman"/>
          <w:lang w:eastAsia="ar-SA"/>
        </w:rPr>
      </w:pPr>
    </w:p>
    <w:p w:rsidR="00957B48" w:rsidRPr="00AD3B3A" w:rsidRDefault="00957B48" w:rsidP="00957B48">
      <w:pPr>
        <w:autoSpaceDE w:val="0"/>
        <w:autoSpaceDN w:val="0"/>
        <w:adjustRightInd w:val="0"/>
        <w:ind w:firstLine="709"/>
        <w:jc w:val="center"/>
        <w:rPr>
          <w:rFonts w:cs="Times New Roman"/>
        </w:rPr>
      </w:pPr>
      <w:r w:rsidRPr="00AD3B3A">
        <w:rPr>
          <w:rFonts w:cs="Times New Roman"/>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957B48" w:rsidRPr="00AD3B3A" w:rsidRDefault="00957B48" w:rsidP="00957B48">
      <w:pPr>
        <w:autoSpaceDE w:val="0"/>
        <w:autoSpaceDN w:val="0"/>
        <w:adjustRightInd w:val="0"/>
        <w:ind w:firstLine="709"/>
        <w:jc w:val="center"/>
        <w:rPr>
          <w:rFonts w:cs="Times New Roman"/>
        </w:rPr>
      </w:pPr>
    </w:p>
    <w:p w:rsidR="00957B48" w:rsidRPr="00AD3B3A" w:rsidRDefault="00957B48" w:rsidP="00957B48">
      <w:pPr>
        <w:autoSpaceDE w:val="0"/>
        <w:autoSpaceDN w:val="0"/>
        <w:adjustRightInd w:val="0"/>
        <w:ind w:firstLine="709"/>
        <w:jc w:val="both"/>
        <w:rPr>
          <w:rFonts w:cs="Times New Roman"/>
          <w:b/>
        </w:rPr>
      </w:pPr>
      <w:r w:rsidRPr="00AD3B3A">
        <w:rPr>
          <w:rFonts w:cs="Times New Roman"/>
          <w:b/>
        </w:rPr>
        <w:t>17. Исчерпывающий перечень административных процедур</w:t>
      </w:r>
    </w:p>
    <w:p w:rsidR="00B40199" w:rsidRPr="00CC65B1" w:rsidRDefault="00B40199" w:rsidP="00B40199">
      <w:pPr>
        <w:ind w:firstLine="709"/>
        <w:jc w:val="both"/>
        <w:rPr>
          <w:rFonts w:cs="Times New Roman"/>
        </w:rPr>
      </w:pPr>
      <w:r w:rsidRPr="00CC65B1">
        <w:rPr>
          <w:rFonts w:cs="Times New Roman"/>
        </w:rPr>
        <w:t>а) прием и регистрация заявления и прилагаемых к нему документов, консультирование по порядку и срокам предоставления муниципальной услуги;</w:t>
      </w:r>
    </w:p>
    <w:p w:rsidR="00B40199" w:rsidRPr="00CC65B1" w:rsidRDefault="00B40199" w:rsidP="00B40199">
      <w:pPr>
        <w:autoSpaceDE w:val="0"/>
        <w:autoSpaceDN w:val="0"/>
        <w:adjustRightInd w:val="0"/>
        <w:ind w:firstLine="709"/>
        <w:jc w:val="both"/>
        <w:rPr>
          <w:rFonts w:cs="Times New Roman"/>
        </w:rPr>
      </w:pPr>
      <w:r w:rsidRPr="00CC65B1">
        <w:rPr>
          <w:rFonts w:cs="Times New Roman"/>
        </w:rPr>
        <w:t>б) рассмотрение заявления и прилагаемых к нему документов в Администрации;</w:t>
      </w:r>
    </w:p>
    <w:p w:rsidR="00B40199" w:rsidRPr="00CC65B1" w:rsidRDefault="00B40199" w:rsidP="00B40199">
      <w:pPr>
        <w:autoSpaceDE w:val="0"/>
        <w:autoSpaceDN w:val="0"/>
        <w:adjustRightInd w:val="0"/>
        <w:ind w:firstLine="709"/>
        <w:jc w:val="both"/>
        <w:rPr>
          <w:rFonts w:cs="Times New Roman"/>
        </w:rPr>
      </w:pPr>
      <w:r w:rsidRPr="00CC65B1">
        <w:rPr>
          <w:rFonts w:cs="Times New Roman"/>
        </w:rPr>
        <w:t xml:space="preserve">в) межведомственное взаимодействие для сбора документов, необходимых для предоставления муниципальной услуги; </w:t>
      </w:r>
    </w:p>
    <w:p w:rsidR="00B40199" w:rsidRPr="00CC65B1" w:rsidRDefault="00B40199" w:rsidP="00B40199">
      <w:pPr>
        <w:ind w:firstLine="709"/>
        <w:jc w:val="both"/>
        <w:rPr>
          <w:rFonts w:cs="Times New Roman"/>
        </w:rPr>
      </w:pPr>
      <w:r w:rsidRPr="00CC65B1">
        <w:rPr>
          <w:rFonts w:cs="Times New Roman"/>
        </w:rPr>
        <w:t>в) проверка представленных документов на соответствие установленным требованиям;</w:t>
      </w:r>
    </w:p>
    <w:p w:rsidR="00B40199" w:rsidRPr="00CC65B1" w:rsidRDefault="00B40199" w:rsidP="00B40199">
      <w:pPr>
        <w:autoSpaceDE w:val="0"/>
        <w:autoSpaceDN w:val="0"/>
        <w:adjustRightInd w:val="0"/>
        <w:ind w:firstLine="709"/>
        <w:jc w:val="both"/>
        <w:rPr>
          <w:rFonts w:cs="Times New Roman"/>
        </w:rPr>
      </w:pPr>
      <w:r w:rsidRPr="00CC65B1">
        <w:rPr>
          <w:rFonts w:cs="Times New Roman"/>
        </w:rPr>
        <w:t>г) подготовка и выдача документа, являющегося результатом предоставления муниципальной услуги;</w:t>
      </w:r>
    </w:p>
    <w:p w:rsidR="00B40199" w:rsidRPr="00CC65B1" w:rsidRDefault="00B40199" w:rsidP="00B40199">
      <w:pPr>
        <w:autoSpaceDE w:val="0"/>
        <w:autoSpaceDN w:val="0"/>
        <w:adjustRightInd w:val="0"/>
        <w:ind w:firstLine="709"/>
        <w:jc w:val="both"/>
        <w:rPr>
          <w:rFonts w:cs="Times New Roman"/>
        </w:rPr>
      </w:pPr>
      <w:r w:rsidRPr="00CC65B1">
        <w:rPr>
          <w:rFonts w:cs="Times New Roman"/>
        </w:rPr>
        <w:t>д) направление документов на объект недвижимости, в отношении которого выдано разрешение на ввод объекта в эксплуатацию, в органы государственной власти, органы местного самоуправления в случаях, предусмотренных федеральным законодательством</w:t>
      </w:r>
    </w:p>
    <w:p w:rsidR="00957B48" w:rsidRPr="00AD3B3A" w:rsidRDefault="00957B48" w:rsidP="00957B48">
      <w:pPr>
        <w:tabs>
          <w:tab w:val="left" w:pos="1134"/>
        </w:tabs>
        <w:autoSpaceDE w:val="0"/>
        <w:autoSpaceDN w:val="0"/>
        <w:adjustRightInd w:val="0"/>
        <w:ind w:firstLine="709"/>
        <w:jc w:val="both"/>
        <w:rPr>
          <w:rFonts w:cs="Times New Roman"/>
        </w:rPr>
      </w:pPr>
    </w:p>
    <w:p w:rsidR="00957B48" w:rsidRDefault="00957B48" w:rsidP="00957B48">
      <w:pPr>
        <w:autoSpaceDE w:val="0"/>
        <w:autoSpaceDN w:val="0"/>
        <w:adjustRightInd w:val="0"/>
        <w:ind w:firstLine="709"/>
        <w:jc w:val="both"/>
        <w:rPr>
          <w:rFonts w:cs="Times New Roman"/>
          <w:b/>
        </w:rPr>
      </w:pPr>
      <w:r w:rsidRPr="00AD3B3A">
        <w:rPr>
          <w:rFonts w:cs="Times New Roman"/>
          <w:b/>
        </w:rPr>
        <w:t>18. Последовательность и сроки выполнения административных процедур</w:t>
      </w:r>
    </w:p>
    <w:p w:rsidR="00C50CE7" w:rsidRPr="00AD3B3A" w:rsidRDefault="00C50CE7" w:rsidP="00957B48">
      <w:pPr>
        <w:autoSpaceDE w:val="0"/>
        <w:autoSpaceDN w:val="0"/>
        <w:adjustRightInd w:val="0"/>
        <w:ind w:firstLine="709"/>
        <w:jc w:val="both"/>
        <w:rPr>
          <w:rFonts w:cs="Times New Roman"/>
          <w:b/>
        </w:rPr>
      </w:pPr>
    </w:p>
    <w:p w:rsidR="00957B48" w:rsidRPr="00AD3B3A" w:rsidRDefault="00957B48" w:rsidP="00957B48">
      <w:pPr>
        <w:ind w:firstLine="709"/>
        <w:jc w:val="both"/>
        <w:rPr>
          <w:rFonts w:cs="Times New Roman"/>
        </w:rPr>
      </w:pPr>
      <w:r w:rsidRPr="00B40199">
        <w:rPr>
          <w:rFonts w:cs="Times New Roman"/>
          <w:b/>
        </w:rPr>
        <w:t>18.1.</w:t>
      </w:r>
      <w:r w:rsidRPr="00AD3B3A">
        <w:rPr>
          <w:rFonts w:cs="Times New Roman"/>
        </w:rPr>
        <w:t xml:space="preserve"> </w:t>
      </w:r>
      <w:r w:rsidRPr="00AD3B3A">
        <w:rPr>
          <w:rFonts w:cs="Times New Roman"/>
          <w:b/>
          <w:i/>
        </w:rPr>
        <w:t>Прием и регистрация заявления и прилагаемых к нему документов, консультирование по порядку и срокам предоставления муниципальной услуги</w:t>
      </w:r>
    </w:p>
    <w:p w:rsidR="00957B48" w:rsidRPr="00AD3B3A" w:rsidRDefault="00957B48" w:rsidP="00957B48">
      <w:pPr>
        <w:ind w:firstLine="709"/>
        <w:jc w:val="both"/>
        <w:rPr>
          <w:rFonts w:cs="Times New Roman"/>
        </w:rPr>
      </w:pPr>
      <w:r w:rsidRPr="00AD3B3A">
        <w:rPr>
          <w:rFonts w:cs="Times New Roman"/>
        </w:rPr>
        <w:t xml:space="preserve">Основанием для начала административной процедуры является обращение заявителя в Администрацию с заявлением о предоставлении муниципальной услуги в соответствии с настоящим Регламентом. </w:t>
      </w:r>
    </w:p>
    <w:p w:rsidR="00957B48" w:rsidRPr="00AD3B3A" w:rsidRDefault="00957B48" w:rsidP="00957B48">
      <w:pPr>
        <w:ind w:firstLine="709"/>
        <w:jc w:val="both"/>
        <w:rPr>
          <w:rFonts w:cs="Times New Roman"/>
        </w:rPr>
      </w:pPr>
      <w:r w:rsidRPr="00AD3B3A">
        <w:rPr>
          <w:rFonts w:cs="Times New Roman"/>
        </w:rPr>
        <w:t>Должностное лицо, на которое возложены обязанности по приему документов в соответствии с его должностной инструкцией, в день поступления заявления и прилагаемых к нему документов (срок выполнения действия не более 15 минут):</w:t>
      </w:r>
    </w:p>
    <w:p w:rsidR="00957B48" w:rsidRPr="00AD3B3A" w:rsidRDefault="00957B48" w:rsidP="00957B48">
      <w:pPr>
        <w:ind w:firstLine="709"/>
        <w:jc w:val="both"/>
        <w:rPr>
          <w:rFonts w:cs="Times New Roman"/>
        </w:rPr>
      </w:pPr>
      <w:r w:rsidRPr="00AD3B3A">
        <w:rPr>
          <w:rFonts w:cs="Times New Roman"/>
        </w:rPr>
        <w:t>а) проверяет документ, удостоверяющий личность заявителя, а для представителя заявителя – документ, удостоверяющий право (полномочие) представителя заявителя, и документ, удостоверяющий личность представителя заявителя;</w:t>
      </w:r>
    </w:p>
    <w:p w:rsidR="00957B48" w:rsidRPr="00AD3B3A" w:rsidRDefault="00957B48" w:rsidP="00957B48">
      <w:pPr>
        <w:ind w:firstLine="709"/>
        <w:jc w:val="both"/>
        <w:rPr>
          <w:rFonts w:cs="Times New Roman"/>
        </w:rPr>
      </w:pPr>
      <w:r w:rsidRPr="00AD3B3A">
        <w:rPr>
          <w:rFonts w:cs="Times New Roman"/>
        </w:rPr>
        <w:t>б) проверяет наличие всех документов, необходимых для предоставления муниципальной услуги в соответствии с настоящим Регламентом.</w:t>
      </w:r>
    </w:p>
    <w:p w:rsidR="00957B48" w:rsidRPr="00AD3B3A" w:rsidRDefault="00957B48" w:rsidP="00957B48">
      <w:pPr>
        <w:ind w:firstLine="709"/>
        <w:jc w:val="both"/>
        <w:rPr>
          <w:rFonts w:cs="Times New Roman"/>
        </w:rPr>
      </w:pPr>
      <w:r w:rsidRPr="00AD3B3A">
        <w:rPr>
          <w:rFonts w:cs="Times New Roman"/>
        </w:rPr>
        <w:t>Должностное лицо, на которое возложены обязанности по регистрации документов в соответствии с его должностной инструкцией, в день поступления заявления (срок выполнения действия не более 15 минут) регистрирует заявление и прилагаемые к нему документы по правилам делопроизводства.</w:t>
      </w:r>
    </w:p>
    <w:p w:rsidR="00957B48" w:rsidRPr="00AD3B3A" w:rsidRDefault="00957B48" w:rsidP="00957B48">
      <w:pPr>
        <w:ind w:firstLine="709"/>
        <w:jc w:val="both"/>
        <w:rPr>
          <w:rFonts w:cs="Times New Roman"/>
        </w:rPr>
      </w:pPr>
      <w:r w:rsidRPr="00AD3B3A">
        <w:rPr>
          <w:rFonts w:cs="Times New Roman"/>
        </w:rPr>
        <w:t>Должностное лицо, на которое возложены обязанности по консультированию по порядку и срокам предоставления муниципальной услуги в соответствии с его должностной инструкцией (срок выполнения действия не более 15 минут) в случае наличия вопросов у заявителя, касающихся порядка и сроков предоставления муниципальной услуги, дает необходимые пояснения.</w:t>
      </w:r>
    </w:p>
    <w:p w:rsidR="00957B48" w:rsidRPr="00AD3B3A" w:rsidRDefault="00957B48" w:rsidP="00957B48">
      <w:pPr>
        <w:ind w:firstLine="709"/>
        <w:jc w:val="both"/>
        <w:rPr>
          <w:rFonts w:cs="Times New Roman"/>
        </w:rPr>
      </w:pPr>
      <w:r w:rsidRPr="00AD3B3A">
        <w:rPr>
          <w:rFonts w:cs="Times New Roman"/>
        </w:rPr>
        <w:t>Срок выполнения административной процедуры составляет не более 45 минут в день обращения заявителя.</w:t>
      </w:r>
    </w:p>
    <w:p w:rsidR="00957B48" w:rsidRPr="00AD3B3A" w:rsidRDefault="00957B48" w:rsidP="00F64114">
      <w:pPr>
        <w:ind w:firstLine="709"/>
        <w:jc w:val="both"/>
        <w:rPr>
          <w:rFonts w:cs="Times New Roman"/>
        </w:rPr>
      </w:pPr>
      <w:r w:rsidRPr="00AD3B3A">
        <w:rPr>
          <w:rFonts w:cs="Times New Roman"/>
        </w:rPr>
        <w:t>Результатом административной процедуры является регистрация заявления и прилагаемых к нему документов, необходимых для выдачи разрешения на строительство.</w:t>
      </w:r>
    </w:p>
    <w:p w:rsidR="00957B48" w:rsidRPr="00AD3B3A" w:rsidRDefault="00957B48" w:rsidP="00957B48">
      <w:pPr>
        <w:ind w:firstLine="709"/>
        <w:jc w:val="both"/>
        <w:rPr>
          <w:rFonts w:cs="Times New Roman"/>
        </w:rPr>
      </w:pPr>
    </w:p>
    <w:p w:rsidR="00957B48" w:rsidRPr="00AD3B3A" w:rsidRDefault="00957B48" w:rsidP="00957B48">
      <w:pPr>
        <w:ind w:firstLine="709"/>
        <w:jc w:val="both"/>
        <w:rPr>
          <w:rFonts w:cs="Times New Roman"/>
          <w:b/>
          <w:i/>
        </w:rPr>
      </w:pPr>
      <w:r w:rsidRPr="00B40199">
        <w:rPr>
          <w:rFonts w:cs="Times New Roman"/>
          <w:b/>
        </w:rPr>
        <w:t>18.2.</w:t>
      </w:r>
      <w:r w:rsidR="00B40199">
        <w:rPr>
          <w:rFonts w:cs="Times New Roman"/>
          <w:b/>
        </w:rPr>
        <w:t xml:space="preserve"> </w:t>
      </w:r>
      <w:r w:rsidRPr="00AD3B3A">
        <w:rPr>
          <w:rFonts w:cs="Times New Roman"/>
          <w:b/>
          <w:i/>
        </w:rPr>
        <w:t>Рассмотрение заявления и прилагаемых к нему документов в Администрации</w:t>
      </w:r>
    </w:p>
    <w:p w:rsidR="00957B48" w:rsidRPr="00AD3B3A" w:rsidRDefault="00957B48" w:rsidP="00957B48">
      <w:pPr>
        <w:ind w:firstLine="709"/>
        <w:jc w:val="both"/>
        <w:rPr>
          <w:rFonts w:cs="Times New Roman"/>
        </w:rPr>
      </w:pPr>
      <w:r w:rsidRPr="00AD3B3A">
        <w:rPr>
          <w:rFonts w:cs="Times New Roman"/>
        </w:rPr>
        <w:t>Основанием для начала административной процедуры является поступление ответственному должностному лицу Администрации заявления и прилагаемых к нему документов.</w:t>
      </w:r>
    </w:p>
    <w:p w:rsidR="00957B48" w:rsidRPr="00AD3B3A" w:rsidRDefault="00957B48" w:rsidP="00957B48">
      <w:pPr>
        <w:ind w:firstLine="709"/>
        <w:jc w:val="both"/>
        <w:rPr>
          <w:rFonts w:cs="Times New Roman"/>
        </w:rPr>
      </w:pPr>
      <w:r w:rsidRPr="00AD3B3A">
        <w:rPr>
          <w:rFonts w:cs="Times New Roman"/>
        </w:rPr>
        <w:t>В срок не позднее одного рабочего дня, следующего за днём регистрации заявления и прилагаемых к нему документов должностное лицо, ответственное за рассмотрение заявления и прилагаемых к нему документов, проверяет заявление и прилагаемые документы на соответствие требованиям к комплектности документов.</w:t>
      </w:r>
    </w:p>
    <w:p w:rsidR="00957B48" w:rsidRPr="00AD3B3A" w:rsidRDefault="00957B48" w:rsidP="00957B48">
      <w:pPr>
        <w:ind w:firstLine="709"/>
        <w:jc w:val="both"/>
        <w:rPr>
          <w:rFonts w:cs="Times New Roman"/>
        </w:rPr>
      </w:pPr>
      <w:r w:rsidRPr="00AD3B3A">
        <w:rPr>
          <w:rFonts w:cs="Times New Roman"/>
        </w:rPr>
        <w:t>Срок выполнения административной процедуры составляет не более одного рабочего дня с момента поступления ответственному должностному лицу Администрации заявления и прилагаемых к нему документов.</w:t>
      </w:r>
    </w:p>
    <w:p w:rsidR="00957B48" w:rsidRDefault="00957B48" w:rsidP="00957B48">
      <w:pPr>
        <w:ind w:firstLine="709"/>
        <w:jc w:val="both"/>
        <w:rPr>
          <w:rFonts w:cs="Times New Roman"/>
        </w:rPr>
      </w:pPr>
      <w:r w:rsidRPr="00AD3B3A">
        <w:rPr>
          <w:rFonts w:cs="Times New Roman"/>
        </w:rPr>
        <w:t>Результатом административной процедуры является наличие заявления и прилагаемых к нему документов, проверенных на соответствие требованиям настоящего Регламента к комплектности документов</w:t>
      </w:r>
    </w:p>
    <w:p w:rsidR="00C50CE7" w:rsidRPr="00AD3B3A" w:rsidRDefault="00C50CE7" w:rsidP="00957B48">
      <w:pPr>
        <w:ind w:firstLine="709"/>
        <w:jc w:val="both"/>
        <w:rPr>
          <w:rFonts w:cs="Times New Roman"/>
        </w:rPr>
      </w:pPr>
    </w:p>
    <w:p w:rsidR="00957B48" w:rsidRDefault="00957B48" w:rsidP="00957B48">
      <w:pPr>
        <w:ind w:firstLine="709"/>
        <w:jc w:val="both"/>
        <w:rPr>
          <w:rFonts w:cs="Times New Roman"/>
          <w:b/>
          <w:i/>
        </w:rPr>
      </w:pPr>
      <w:r w:rsidRPr="00B40199">
        <w:rPr>
          <w:rFonts w:cs="Times New Roman"/>
          <w:b/>
        </w:rPr>
        <w:t>18.3.</w:t>
      </w:r>
      <w:r w:rsidRPr="00AD3B3A">
        <w:rPr>
          <w:rFonts w:cs="Times New Roman"/>
        </w:rPr>
        <w:t xml:space="preserve"> </w:t>
      </w:r>
      <w:r w:rsidRPr="00AD3B3A">
        <w:rPr>
          <w:rFonts w:cs="Times New Roman"/>
          <w:b/>
          <w:i/>
        </w:rPr>
        <w:t>Межведомственное взаимодействие для сбора документов, необходимых для предоставления муниципальной услуги</w:t>
      </w:r>
    </w:p>
    <w:p w:rsidR="00C50CE7" w:rsidRPr="00AD3B3A" w:rsidRDefault="00C50CE7" w:rsidP="00957B48">
      <w:pPr>
        <w:ind w:firstLine="709"/>
        <w:jc w:val="both"/>
        <w:rPr>
          <w:rFonts w:cs="Times New Roman"/>
          <w:b/>
          <w:i/>
        </w:rPr>
      </w:pPr>
    </w:p>
    <w:p w:rsidR="00957B48" w:rsidRPr="00AD3B3A" w:rsidRDefault="00957B48" w:rsidP="00957B48">
      <w:pPr>
        <w:ind w:firstLine="709"/>
        <w:jc w:val="both"/>
        <w:rPr>
          <w:rFonts w:cs="Times New Roman"/>
          <w:b/>
          <w:i/>
        </w:rPr>
      </w:pPr>
      <w:r w:rsidRPr="00AD3B3A">
        <w:rPr>
          <w:rFonts w:cs="Times New Roman"/>
        </w:rPr>
        <w:t>Основанием для начала административной процедуры является наличие у ответственного должностного лица Администрации заявления и прилагаемых к нему документов, проверенных на соответствие требованиям настоящего Регламента к комплектности документов.</w:t>
      </w:r>
    </w:p>
    <w:p w:rsidR="00957B48" w:rsidRPr="00AD3B3A" w:rsidRDefault="00957B48" w:rsidP="00957B48">
      <w:pPr>
        <w:autoSpaceDE w:val="0"/>
        <w:autoSpaceDN w:val="0"/>
        <w:adjustRightInd w:val="0"/>
        <w:ind w:firstLine="709"/>
        <w:jc w:val="both"/>
        <w:rPr>
          <w:rFonts w:cs="Times New Roman"/>
        </w:rPr>
      </w:pPr>
      <w:r w:rsidRPr="00AD3B3A">
        <w:rPr>
          <w:rFonts w:cs="Times New Roman"/>
        </w:rPr>
        <w:t xml:space="preserve">Если заявитель не представил </w:t>
      </w:r>
      <w:r w:rsidRPr="00AD3B3A">
        <w:rPr>
          <w:rFonts w:eastAsia="Arial Unicode MS" w:cs="Times New Roman"/>
        </w:rPr>
        <w:t>необходимые для предоставления муниципальной услуги</w:t>
      </w:r>
      <w:r w:rsidRPr="00AD3B3A">
        <w:rPr>
          <w:rFonts w:cs="Times New Roman"/>
        </w:rPr>
        <w:t xml:space="preserve"> документы самостоятельно, </w:t>
      </w:r>
      <w:r w:rsidRPr="00AD3B3A">
        <w:rPr>
          <w:rFonts w:eastAsia="Arial Unicode MS" w:cs="Times New Roman"/>
        </w:rPr>
        <w:t xml:space="preserve">для получения таких документов (их копий или сведений, содержащихся в них) </w:t>
      </w:r>
      <w:r w:rsidRPr="00AD3B3A">
        <w:rPr>
          <w:rFonts w:cs="Times New Roman"/>
        </w:rPr>
        <w:t>должностное лицо Администрации, ответственное за рассмотрение заявления и прилагаемых к нему документов, направляет межведомственные запросы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w:t>
      </w:r>
    </w:p>
    <w:p w:rsidR="00957B48" w:rsidRPr="00AD3B3A" w:rsidRDefault="00957B48" w:rsidP="00957B48">
      <w:pPr>
        <w:autoSpaceDE w:val="0"/>
        <w:autoSpaceDN w:val="0"/>
        <w:adjustRightInd w:val="0"/>
        <w:ind w:firstLine="709"/>
        <w:jc w:val="both"/>
        <w:rPr>
          <w:rFonts w:cs="Times New Roman"/>
        </w:rPr>
      </w:pPr>
      <w:r w:rsidRPr="00AD3B3A">
        <w:rPr>
          <w:rFonts w:cs="Times New Roman"/>
        </w:rPr>
        <w:t xml:space="preserve">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необходимые для выдачи разрешения на строительство, в срок не позднее трех рабочих дней со дня получения соответствующего межведомственного запроса предоставляют в Администрацию документы </w:t>
      </w:r>
      <w:r w:rsidRPr="00AD3B3A">
        <w:rPr>
          <w:rFonts w:eastAsia="Arial Unicode MS" w:cs="Times New Roman"/>
        </w:rPr>
        <w:t>(их копий или сведения, содержащиеся в них)</w:t>
      </w:r>
      <w:r w:rsidRPr="00AD3B3A">
        <w:rPr>
          <w:rFonts w:cs="Times New Roman"/>
        </w:rPr>
        <w:t>, необходимые для выполнения муниципальной услуги.</w:t>
      </w:r>
    </w:p>
    <w:p w:rsidR="00957B48" w:rsidRPr="00AD3B3A" w:rsidRDefault="00957B48" w:rsidP="00957B48">
      <w:pPr>
        <w:autoSpaceDE w:val="0"/>
        <w:autoSpaceDN w:val="0"/>
        <w:adjustRightInd w:val="0"/>
        <w:ind w:firstLine="709"/>
        <w:jc w:val="both"/>
        <w:rPr>
          <w:rFonts w:cs="Times New Roman"/>
        </w:rPr>
      </w:pPr>
      <w:r w:rsidRPr="00AD3B3A">
        <w:rPr>
          <w:rFonts w:cs="Times New Roman"/>
        </w:rPr>
        <w:t xml:space="preserve">Срок выполнения административной процедуры составляет не более </w:t>
      </w:r>
      <w:r w:rsidR="00774D74">
        <w:rPr>
          <w:rFonts w:cs="Times New Roman"/>
        </w:rPr>
        <w:t>двух</w:t>
      </w:r>
      <w:r w:rsidRPr="00AD3B3A">
        <w:rPr>
          <w:rFonts w:cs="Times New Roman"/>
        </w:rPr>
        <w:t xml:space="preserve"> рабочих дней со дня получения Администрацией заявления о предоставлении муниципальной услуги.</w:t>
      </w:r>
    </w:p>
    <w:p w:rsidR="00957B48" w:rsidRDefault="00957B48" w:rsidP="00957B48">
      <w:pPr>
        <w:ind w:firstLine="709"/>
        <w:jc w:val="both"/>
        <w:rPr>
          <w:rFonts w:cs="Times New Roman"/>
        </w:rPr>
      </w:pPr>
      <w:r w:rsidRPr="00AD3B3A">
        <w:rPr>
          <w:rFonts w:cs="Times New Roman"/>
        </w:rPr>
        <w:t>Результатом административной процедуры является поступление в Администрацию запрашиваемых документов (их копий или сведений, содержащихся в них) от уполномоченных органов по системе межведомственного электронного взаимодействия в электронной форме.</w:t>
      </w:r>
    </w:p>
    <w:p w:rsidR="00C50CE7" w:rsidRPr="00AD3B3A" w:rsidRDefault="00C50CE7" w:rsidP="00957B48">
      <w:pPr>
        <w:ind w:firstLine="709"/>
        <w:jc w:val="both"/>
        <w:rPr>
          <w:rFonts w:cs="Times New Roman"/>
        </w:rPr>
      </w:pPr>
    </w:p>
    <w:p w:rsidR="00957B48" w:rsidRDefault="00957B48" w:rsidP="00957B48">
      <w:pPr>
        <w:ind w:firstLine="709"/>
        <w:jc w:val="both"/>
        <w:rPr>
          <w:rFonts w:cs="Times New Roman"/>
          <w:b/>
          <w:i/>
        </w:rPr>
      </w:pPr>
      <w:r w:rsidRPr="00B40199">
        <w:rPr>
          <w:rFonts w:cs="Times New Roman"/>
          <w:b/>
        </w:rPr>
        <w:t>18.4.</w:t>
      </w:r>
      <w:r w:rsidRPr="00AD3B3A">
        <w:rPr>
          <w:rFonts w:cs="Times New Roman"/>
          <w:b/>
          <w:i/>
        </w:rPr>
        <w:t xml:space="preserve"> Проверка представленных документов на соответствие установленным требованиям</w:t>
      </w:r>
    </w:p>
    <w:p w:rsidR="00C50CE7" w:rsidRPr="00AD3B3A" w:rsidRDefault="00C50CE7" w:rsidP="00957B48">
      <w:pPr>
        <w:ind w:firstLine="709"/>
        <w:jc w:val="both"/>
        <w:rPr>
          <w:rFonts w:cs="Times New Roman"/>
          <w:b/>
          <w:i/>
        </w:rPr>
      </w:pPr>
    </w:p>
    <w:p w:rsidR="00957B48" w:rsidRPr="00AD3B3A" w:rsidRDefault="00957B48" w:rsidP="00957B48">
      <w:pPr>
        <w:ind w:firstLine="709"/>
        <w:jc w:val="both"/>
        <w:rPr>
          <w:rFonts w:cs="Times New Roman"/>
        </w:rPr>
      </w:pPr>
      <w:r w:rsidRPr="00AD3B3A">
        <w:rPr>
          <w:rFonts w:cs="Times New Roman"/>
        </w:rPr>
        <w:t>Основанием для начала административной процедуры является наличие у должностного лица, ответственного за рассмотрение заявления, заявления и документов, необходимых для предоставления муниципальной услуги, включая документы, полученные в рамках межведомственного взаимодействия.</w:t>
      </w:r>
    </w:p>
    <w:p w:rsidR="00B40199" w:rsidRPr="00CC65B1" w:rsidRDefault="00B40199" w:rsidP="00B40199">
      <w:pPr>
        <w:ind w:firstLine="709"/>
        <w:jc w:val="both"/>
        <w:rPr>
          <w:rFonts w:cs="Times New Roman"/>
        </w:rPr>
      </w:pPr>
      <w:r w:rsidRPr="00CC65B1">
        <w:rPr>
          <w:rFonts w:cs="Times New Roman"/>
        </w:rPr>
        <w:t>Должностное лицо, ответственное за рассмотрение заявления осуществляет:</w:t>
      </w:r>
    </w:p>
    <w:p w:rsidR="00B40199" w:rsidRPr="00CC65B1" w:rsidRDefault="00B40199" w:rsidP="00B40199">
      <w:pPr>
        <w:ind w:firstLine="709"/>
        <w:jc w:val="both"/>
        <w:rPr>
          <w:rFonts w:cs="Times New Roman"/>
        </w:rPr>
      </w:pPr>
      <w:r w:rsidRPr="00CC65B1">
        <w:rPr>
          <w:rFonts w:cs="Times New Roman"/>
        </w:rPr>
        <w:t xml:space="preserve">а) проверку наличия и правильности оформления документов, указанных в </w:t>
      </w:r>
      <w:hyperlink w:anchor="P10" w:history="1">
        <w:r w:rsidRPr="00CC65B1">
          <w:rPr>
            <w:rFonts w:cs="Times New Roman"/>
          </w:rPr>
          <w:t>подпунктах</w:t>
        </w:r>
      </w:hyperlink>
      <w:r w:rsidRPr="00CC65B1">
        <w:rPr>
          <w:rFonts w:cs="Times New Roman"/>
        </w:rPr>
        <w:t xml:space="preserve"> 9.2 и 9.3настоящего Регламента;</w:t>
      </w:r>
    </w:p>
    <w:p w:rsidR="00B40199" w:rsidRPr="00CC65B1" w:rsidRDefault="00B40199" w:rsidP="00B40199">
      <w:pPr>
        <w:ind w:firstLine="709"/>
        <w:jc w:val="both"/>
        <w:rPr>
          <w:rFonts w:cs="Times New Roman"/>
        </w:rPr>
      </w:pPr>
      <w:r w:rsidRPr="00CC65B1">
        <w:rPr>
          <w:rFonts w:cs="Times New Roman"/>
        </w:rPr>
        <w:t>б)</w:t>
      </w:r>
      <w:r>
        <w:rPr>
          <w:rFonts w:cs="Times New Roman"/>
        </w:rPr>
        <w:t xml:space="preserve"> </w:t>
      </w:r>
      <w:r w:rsidRPr="00CC65B1">
        <w:rPr>
          <w:rFonts w:cs="Times New Roman"/>
        </w:rPr>
        <w:t>осмотр объекта капитального строительства.</w:t>
      </w:r>
    </w:p>
    <w:p w:rsidR="00B40199" w:rsidRPr="00CC65B1" w:rsidRDefault="00B40199" w:rsidP="00B40199">
      <w:pPr>
        <w:ind w:firstLine="709"/>
        <w:jc w:val="both"/>
        <w:rPr>
          <w:rFonts w:cs="Times New Roman"/>
        </w:rPr>
      </w:pPr>
      <w:r w:rsidRPr="00CC65B1">
        <w:rPr>
          <w:rFonts w:cs="Times New Roman"/>
        </w:rPr>
        <w:t>В ходе осмотра построенного, реконструированного объекта капитального строительства осуществляется проверка:</w:t>
      </w:r>
    </w:p>
    <w:p w:rsidR="00B40199" w:rsidRPr="00CC65B1" w:rsidRDefault="00B40199" w:rsidP="00B40199">
      <w:pPr>
        <w:ind w:firstLine="709"/>
        <w:jc w:val="both"/>
        <w:rPr>
          <w:rFonts w:cs="Times New Roman"/>
        </w:rPr>
      </w:pPr>
      <w:r w:rsidRPr="00CC65B1">
        <w:rPr>
          <w:rFonts w:cs="Times New Roman"/>
        </w:rPr>
        <w:lastRenderedPageBreak/>
        <w:t>а)</w:t>
      </w:r>
      <w:r w:rsidR="00B45126">
        <w:rPr>
          <w:rFonts w:cs="Times New Roman"/>
        </w:rPr>
        <w:t xml:space="preserve"> </w:t>
      </w:r>
      <w:r w:rsidRPr="00CC65B1">
        <w:rPr>
          <w:rFonts w:cs="Times New Roman"/>
        </w:rPr>
        <w:t xml:space="preserve">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rsidR="00B40199" w:rsidRPr="00CC65B1" w:rsidRDefault="00B40199" w:rsidP="00B40199">
      <w:pPr>
        <w:ind w:firstLine="709"/>
        <w:jc w:val="both"/>
        <w:rPr>
          <w:rFonts w:cs="Times New Roman"/>
        </w:rPr>
      </w:pPr>
      <w:r w:rsidRPr="00CC65B1">
        <w:rPr>
          <w:rFonts w:cs="Times New Roman"/>
        </w:rPr>
        <w:t>б) соответствия такого объекта  разрешенному использованию земельного участка;</w:t>
      </w:r>
    </w:p>
    <w:p w:rsidR="00B40199" w:rsidRPr="00CC65B1" w:rsidRDefault="00B40199" w:rsidP="00B40199">
      <w:pPr>
        <w:ind w:firstLine="709"/>
        <w:jc w:val="both"/>
        <w:rPr>
          <w:rFonts w:cs="Times New Roman"/>
        </w:rPr>
      </w:pPr>
      <w:r w:rsidRPr="00CC65B1">
        <w:rPr>
          <w:rFonts w:cs="Times New Roman"/>
        </w:rPr>
        <w:t xml:space="preserve">в) соответствия ограничениям, установленным в соответствии с земельным и иным законодательством Российской Федерации, </w:t>
      </w:r>
    </w:p>
    <w:p w:rsidR="00B40199" w:rsidRPr="00CC65B1" w:rsidRDefault="00B40199" w:rsidP="00B40199">
      <w:pPr>
        <w:ind w:firstLine="709"/>
        <w:jc w:val="both"/>
        <w:rPr>
          <w:rFonts w:cs="Times New Roman"/>
        </w:rPr>
      </w:pPr>
      <w:r w:rsidRPr="00CC65B1">
        <w:rPr>
          <w:rFonts w:cs="Times New Roman"/>
        </w:rPr>
        <w:t xml:space="preserve">г) соответствия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w:t>
      </w:r>
    </w:p>
    <w:p w:rsidR="00B40199" w:rsidRPr="00CC65B1" w:rsidRDefault="00B40199" w:rsidP="00B40199">
      <w:pPr>
        <w:ind w:firstLine="709"/>
        <w:jc w:val="both"/>
        <w:rPr>
          <w:rFonts w:cs="Times New Roman"/>
        </w:rPr>
      </w:pPr>
      <w:r w:rsidRPr="00CC65B1">
        <w:rPr>
          <w:rFonts w:cs="Times New Roman"/>
        </w:rPr>
        <w:t xml:space="preserve">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22" w:history="1">
        <w:r w:rsidRPr="00CC65B1">
          <w:rPr>
            <w:rFonts w:cs="Times New Roman"/>
          </w:rPr>
          <w:t>частью 1 статьи 54</w:t>
        </w:r>
      </w:hyperlink>
      <w:r w:rsidRPr="00CC65B1">
        <w:rPr>
          <w:rFonts w:cs="Times New Roman"/>
        </w:rPr>
        <w:t xml:space="preserve"> Градостроительного кодекса Российской Федерации, осмотр такого объекта органом, выдавшим разрешение на строительство, не проводится.</w:t>
      </w:r>
    </w:p>
    <w:p w:rsidR="00B40199" w:rsidRPr="00CC65B1" w:rsidRDefault="00B40199" w:rsidP="00B40199">
      <w:pPr>
        <w:ind w:firstLine="709"/>
        <w:jc w:val="both"/>
        <w:rPr>
          <w:rFonts w:cs="Times New Roman"/>
        </w:rPr>
      </w:pPr>
      <w:r w:rsidRPr="00CC65B1">
        <w:rPr>
          <w:rFonts w:cs="Times New Roman"/>
        </w:rPr>
        <w:t xml:space="preserve">Срок выполнения административной процедуры не должен составлять более одного рабочего дня со дня получения документов, запрошенных в рамках межведомственного взаимодействия; в случае отсутствия необходимости запроса документов в рамках межведомственного взаимодействия срок прохождения административной процедуры составляет не более </w:t>
      </w:r>
      <w:r w:rsidR="00774D74">
        <w:rPr>
          <w:rFonts w:cs="Times New Roman"/>
        </w:rPr>
        <w:t>четырех</w:t>
      </w:r>
      <w:r w:rsidRPr="00CC65B1">
        <w:rPr>
          <w:rFonts w:cs="Times New Roman"/>
        </w:rPr>
        <w:t xml:space="preserve"> дней со дня получения Администрацией заявления о предоставлении муниципальной услуги.</w:t>
      </w:r>
    </w:p>
    <w:p w:rsidR="00B40199" w:rsidRDefault="00B40199" w:rsidP="00B40199">
      <w:pPr>
        <w:ind w:firstLine="709"/>
        <w:jc w:val="both"/>
        <w:rPr>
          <w:rFonts w:cs="Times New Roman"/>
        </w:rPr>
      </w:pPr>
      <w:r w:rsidRPr="00CC65B1">
        <w:rPr>
          <w:rFonts w:cs="Times New Roman"/>
        </w:rPr>
        <w:t>Результатом административной процедуры является наличие проверенного на соответствие установленным требованиям пакета документов, необходимого для подготовки результата предоставления муниципальной услуги.</w:t>
      </w:r>
    </w:p>
    <w:p w:rsidR="00C50CE7" w:rsidRPr="00CC65B1" w:rsidRDefault="00C50CE7" w:rsidP="00B40199">
      <w:pPr>
        <w:ind w:firstLine="709"/>
        <w:jc w:val="both"/>
        <w:rPr>
          <w:rFonts w:cs="Times New Roman"/>
        </w:rPr>
      </w:pPr>
    </w:p>
    <w:p w:rsidR="00957B48" w:rsidRPr="00AD3B3A" w:rsidRDefault="00957B48" w:rsidP="00957B48">
      <w:pPr>
        <w:autoSpaceDE w:val="0"/>
        <w:autoSpaceDN w:val="0"/>
        <w:adjustRightInd w:val="0"/>
        <w:ind w:firstLine="709"/>
        <w:jc w:val="both"/>
        <w:rPr>
          <w:rFonts w:cs="Times New Roman"/>
          <w:b/>
          <w:i/>
        </w:rPr>
      </w:pPr>
      <w:r w:rsidRPr="00C50CE7">
        <w:rPr>
          <w:rFonts w:cs="Times New Roman"/>
          <w:b/>
        </w:rPr>
        <w:t>18.5.</w:t>
      </w:r>
      <w:r w:rsidRPr="00AD3B3A">
        <w:rPr>
          <w:rFonts w:cs="Times New Roman"/>
          <w:b/>
          <w:i/>
        </w:rPr>
        <w:t xml:space="preserve"> Подготовка и выдача результата предоставления муниципальной услуги</w:t>
      </w:r>
    </w:p>
    <w:p w:rsidR="00C50CE7" w:rsidRPr="00CC65B1" w:rsidRDefault="00C50CE7" w:rsidP="00C50CE7">
      <w:pPr>
        <w:ind w:firstLine="709"/>
        <w:jc w:val="both"/>
        <w:rPr>
          <w:rFonts w:cs="Times New Roman"/>
        </w:rPr>
      </w:pPr>
      <w:r w:rsidRPr="00CC65B1">
        <w:rPr>
          <w:rFonts w:cs="Times New Roman"/>
        </w:rPr>
        <w:t>Основанием для начала административной процедуры является: наличие полного пакета документов, направленного заявителем для получения разрешения на ввод объекта в эксплуатацию.</w:t>
      </w:r>
    </w:p>
    <w:p w:rsidR="00C50CE7" w:rsidRPr="00CC65B1" w:rsidRDefault="00C50CE7" w:rsidP="00C50CE7">
      <w:pPr>
        <w:ind w:firstLine="709"/>
        <w:jc w:val="both"/>
        <w:rPr>
          <w:rFonts w:cs="Times New Roman"/>
        </w:rPr>
      </w:pPr>
      <w:r w:rsidRPr="00CC65B1">
        <w:rPr>
          <w:rFonts w:cs="Times New Roman"/>
        </w:rPr>
        <w:t>По итогам рассмотрения документов должностное лицо, ответственное за рассмотрение заявления и прилагаемых к нему документов, осуществляет подготовку</w:t>
      </w:r>
      <w:r>
        <w:rPr>
          <w:rFonts w:cs="Times New Roman"/>
        </w:rPr>
        <w:t xml:space="preserve"> </w:t>
      </w:r>
      <w:r w:rsidRPr="00CC65B1">
        <w:rPr>
          <w:rFonts w:cs="Times New Roman"/>
        </w:rPr>
        <w:t>проекта разрешения на ввод объекта в эксплуатацию либо проекта письма об отказе в выдаче такого разрешения.</w:t>
      </w:r>
    </w:p>
    <w:p w:rsidR="00C50CE7" w:rsidRPr="00CC65B1" w:rsidRDefault="00C50CE7" w:rsidP="00C50CE7">
      <w:pPr>
        <w:ind w:firstLine="709"/>
        <w:jc w:val="both"/>
        <w:rPr>
          <w:rFonts w:cs="Times New Roman"/>
        </w:rPr>
      </w:pPr>
      <w:r w:rsidRPr="00CC65B1">
        <w:rPr>
          <w:rFonts w:cs="Times New Roman"/>
        </w:rPr>
        <w:t>Должностное лицо подписывает два экземпляра разрешения на ввод объекта в эксплуатацию или письма об отказе в выдаче такого разрешения с указанием оснований отказа.</w:t>
      </w:r>
      <w:r>
        <w:rPr>
          <w:rFonts w:cs="Times New Roman"/>
        </w:rPr>
        <w:t xml:space="preserve"> </w:t>
      </w:r>
      <w:r w:rsidRPr="00CC65B1">
        <w:rPr>
          <w:rFonts w:cs="Times New Roman"/>
        </w:rPr>
        <w:t>Подписанные документы</w:t>
      </w:r>
      <w:r>
        <w:rPr>
          <w:rFonts w:cs="Times New Roman"/>
        </w:rPr>
        <w:t xml:space="preserve"> </w:t>
      </w:r>
      <w:r w:rsidRPr="00CC65B1">
        <w:rPr>
          <w:rFonts w:cs="Times New Roman"/>
        </w:rPr>
        <w:t>регистрируются должностным лицом Администрации.</w:t>
      </w:r>
      <w:r>
        <w:rPr>
          <w:rFonts w:cs="Times New Roman"/>
        </w:rPr>
        <w:t xml:space="preserve"> </w:t>
      </w:r>
      <w:r w:rsidRPr="00CC65B1">
        <w:rPr>
          <w:rFonts w:cs="Times New Roman"/>
        </w:rPr>
        <w:t>Один экземпляр документа остается в Администрации, один экземпляр</w:t>
      </w:r>
      <w:r w:rsidR="00B45126">
        <w:rPr>
          <w:rFonts w:cs="Times New Roman"/>
        </w:rPr>
        <w:t xml:space="preserve"> выдается (направляе</w:t>
      </w:r>
      <w:r w:rsidRPr="00CC65B1">
        <w:rPr>
          <w:rFonts w:cs="Times New Roman"/>
        </w:rPr>
        <w:t>тся по почте) заявителю.</w:t>
      </w:r>
    </w:p>
    <w:p w:rsidR="00C50CE7" w:rsidRPr="00CC65B1" w:rsidRDefault="00C50CE7" w:rsidP="00C50CE7">
      <w:pPr>
        <w:ind w:firstLine="709"/>
        <w:jc w:val="both"/>
        <w:rPr>
          <w:rFonts w:cs="Times New Roman"/>
        </w:rPr>
      </w:pPr>
      <w:r w:rsidRPr="00CC65B1">
        <w:rPr>
          <w:rFonts w:cs="Times New Roman"/>
        </w:rPr>
        <w:t>Должностное лицо Администрации уведомляет заявителя любым доступным способом связи (с помощью факсимильной связи или по телефону) о подготовленном ему разрешении на ввод объекта в эксплуатацию либо письма об отказе в выдаче такого разрешения в день регистрации разрешения или письма.</w:t>
      </w:r>
    </w:p>
    <w:p w:rsidR="00C50CE7" w:rsidRPr="00CC65B1" w:rsidRDefault="00C50CE7" w:rsidP="00C50CE7">
      <w:pPr>
        <w:ind w:firstLine="709"/>
        <w:jc w:val="both"/>
        <w:rPr>
          <w:rFonts w:cs="Times New Roman"/>
        </w:rPr>
      </w:pPr>
      <w:r w:rsidRPr="00CC65B1">
        <w:rPr>
          <w:rFonts w:cs="Times New Roman"/>
        </w:rPr>
        <w:t>Разрешение на ввод объекта в эксплуатацию либо письма об отказе в выдаче такого разрешения в день его регистрации</w:t>
      </w:r>
      <w:r>
        <w:rPr>
          <w:rFonts w:cs="Times New Roman"/>
        </w:rPr>
        <w:t xml:space="preserve"> </w:t>
      </w:r>
      <w:r w:rsidRPr="00CC65B1">
        <w:rPr>
          <w:rFonts w:cs="Times New Roman"/>
        </w:rPr>
        <w:t>выдается:</w:t>
      </w:r>
    </w:p>
    <w:p w:rsidR="00C50CE7" w:rsidRPr="00CC65B1" w:rsidRDefault="00C50CE7" w:rsidP="00C50CE7">
      <w:pPr>
        <w:ind w:firstLine="709"/>
        <w:jc w:val="both"/>
        <w:rPr>
          <w:rFonts w:cs="Times New Roman"/>
        </w:rPr>
      </w:pPr>
      <w:r w:rsidRPr="00CC65B1">
        <w:rPr>
          <w:rFonts w:cs="Times New Roman"/>
        </w:rPr>
        <w:t>а) руководителю юридического лица, являющегося заявителем, предъявившему документ, удостоверяющий в соответствии с законодательством Российской Федерации его личность;</w:t>
      </w:r>
    </w:p>
    <w:p w:rsidR="00C50CE7" w:rsidRPr="00CC65B1" w:rsidRDefault="00C50CE7" w:rsidP="00C50CE7">
      <w:pPr>
        <w:ind w:firstLine="709"/>
        <w:jc w:val="both"/>
        <w:rPr>
          <w:rFonts w:cs="Times New Roman"/>
        </w:rPr>
      </w:pPr>
      <w:r w:rsidRPr="00CC65B1">
        <w:rPr>
          <w:rFonts w:cs="Times New Roman"/>
        </w:rPr>
        <w:t>б) физическому лицу, являющемуся заявителем, предъявившему документ, удостоверяющий в соответствии с законодательством Российской Федерации его личность;</w:t>
      </w:r>
    </w:p>
    <w:p w:rsidR="00C50CE7" w:rsidRPr="00CC65B1" w:rsidRDefault="00C50CE7" w:rsidP="00C50CE7">
      <w:pPr>
        <w:ind w:firstLine="709"/>
        <w:jc w:val="both"/>
        <w:rPr>
          <w:rFonts w:cs="Times New Roman"/>
        </w:rPr>
      </w:pPr>
      <w:r w:rsidRPr="00CC65B1">
        <w:rPr>
          <w:rFonts w:cs="Times New Roman"/>
        </w:rPr>
        <w:t xml:space="preserve">в) уполномоченному представителю заявителя, при предъявлении им документа, подтверждающего его полномочия, и документа, удостоверяющего в соответствии с </w:t>
      </w:r>
      <w:r w:rsidRPr="00CC65B1">
        <w:rPr>
          <w:rFonts w:cs="Times New Roman"/>
        </w:rPr>
        <w:lastRenderedPageBreak/>
        <w:t>законодательством Российской Федерации его личность;</w:t>
      </w:r>
    </w:p>
    <w:p w:rsidR="00C50CE7" w:rsidRPr="00CC65B1" w:rsidRDefault="00C50CE7" w:rsidP="00C50CE7">
      <w:pPr>
        <w:ind w:firstLine="709"/>
        <w:jc w:val="both"/>
        <w:rPr>
          <w:rFonts w:cs="Times New Roman"/>
        </w:rPr>
      </w:pPr>
      <w:r w:rsidRPr="00CC65B1">
        <w:rPr>
          <w:rFonts w:cs="Times New Roman"/>
        </w:rPr>
        <w:t>г) посредством направления заказным почтовым отправлением с уведомлением о вручении в адрес заявителя по согласованию с ним. В случае возврата почтовых отправлений разрешение на ввод объекта в эксплуатацию или письмо об отказе в выдаче разрешения на ввод объекта в эксплуатацию остается в Администрации и повторно не направляется.</w:t>
      </w:r>
    </w:p>
    <w:p w:rsidR="00C50CE7" w:rsidRPr="00CC65B1" w:rsidRDefault="00C50CE7" w:rsidP="00C50CE7">
      <w:pPr>
        <w:ind w:firstLine="709"/>
        <w:jc w:val="both"/>
        <w:rPr>
          <w:rFonts w:cs="Times New Roman"/>
        </w:rPr>
      </w:pPr>
      <w:r w:rsidRPr="00CC65B1">
        <w:rPr>
          <w:rFonts w:cs="Times New Roman"/>
        </w:rPr>
        <w:t>Факт получения разрешения на ввод объекта в эксплуатацию фиксируется в документе учета выданных разрешений на ввод объекта в эксплуатацию.</w:t>
      </w:r>
    </w:p>
    <w:p w:rsidR="00C50CE7" w:rsidRPr="00CC65B1" w:rsidRDefault="00C50CE7" w:rsidP="00C50CE7">
      <w:pPr>
        <w:ind w:firstLine="709"/>
        <w:jc w:val="both"/>
        <w:rPr>
          <w:rFonts w:cs="Times New Roman"/>
        </w:rPr>
      </w:pPr>
      <w:r w:rsidRPr="00CC65B1">
        <w:rPr>
          <w:rFonts w:eastAsia="Calibri" w:cs="Times New Roman"/>
          <w:lang w:eastAsia="en-US"/>
        </w:rPr>
        <w:t>В случае получения результата предоставления муниципальной услуги по выбору заявителя в форме электронного документа результат муниципальной услуги предоставляется в виде электронного документа, подписанного усиленной квалифицированной электронной подписью.</w:t>
      </w:r>
    </w:p>
    <w:p w:rsidR="00C50CE7" w:rsidRPr="00CC65B1" w:rsidRDefault="00C50CE7" w:rsidP="00C50CE7">
      <w:pPr>
        <w:ind w:firstLine="709"/>
        <w:jc w:val="both"/>
        <w:rPr>
          <w:rFonts w:cs="Times New Roman"/>
        </w:rPr>
      </w:pPr>
      <w:r w:rsidRPr="00CC65B1">
        <w:rPr>
          <w:rFonts w:cs="Times New Roman"/>
        </w:rPr>
        <w:t>Срок выполнения административной процедуры составляет один рабочий день со дня завершения проверки на соответствие установленным требованиям пакета документов, необходимого для предоставления муниципальной услуги.</w:t>
      </w:r>
    </w:p>
    <w:p w:rsidR="00C50CE7" w:rsidRDefault="00C50CE7" w:rsidP="00C50CE7">
      <w:pPr>
        <w:ind w:firstLine="709"/>
        <w:jc w:val="both"/>
        <w:rPr>
          <w:rFonts w:cs="Times New Roman"/>
        </w:rPr>
      </w:pPr>
      <w:r w:rsidRPr="00CC65B1">
        <w:rPr>
          <w:rFonts w:cs="Times New Roman"/>
        </w:rPr>
        <w:t>Результатом административной процедуры является факт направления информации заявителю о результате предоставления муниципальной услуги.</w:t>
      </w:r>
    </w:p>
    <w:p w:rsidR="00C50CE7" w:rsidRPr="00CC65B1" w:rsidRDefault="00C50CE7" w:rsidP="00C50CE7">
      <w:pPr>
        <w:ind w:firstLine="709"/>
        <w:jc w:val="both"/>
        <w:rPr>
          <w:rFonts w:cs="Times New Roman"/>
        </w:rPr>
      </w:pPr>
    </w:p>
    <w:p w:rsidR="00C50CE7" w:rsidRDefault="00C50CE7" w:rsidP="00C50CE7">
      <w:pPr>
        <w:ind w:firstLine="709"/>
        <w:jc w:val="both"/>
        <w:rPr>
          <w:rFonts w:cs="Times New Roman"/>
          <w:b/>
          <w:i/>
        </w:rPr>
      </w:pPr>
      <w:r w:rsidRPr="00CC65B1">
        <w:rPr>
          <w:rFonts w:cs="Times New Roman"/>
          <w:b/>
          <w:i/>
        </w:rPr>
        <w:t>18.6.Направление документов на объект недвижимости, в отношении которого выдано разрешение на ввод объекта в эксплуатацию, в органы государственной власти, органы местного самоуправления</w:t>
      </w:r>
      <w:r>
        <w:rPr>
          <w:rFonts w:cs="Times New Roman"/>
          <w:b/>
          <w:i/>
        </w:rPr>
        <w:t xml:space="preserve"> </w:t>
      </w:r>
      <w:r w:rsidRPr="00CC65B1">
        <w:rPr>
          <w:rFonts w:cs="Times New Roman"/>
          <w:b/>
          <w:i/>
        </w:rPr>
        <w:t>в случаях, предусмотренных федеральным законодательством</w:t>
      </w:r>
      <w:r>
        <w:rPr>
          <w:rFonts w:cs="Times New Roman"/>
          <w:b/>
          <w:i/>
        </w:rPr>
        <w:t xml:space="preserve"> </w:t>
      </w:r>
    </w:p>
    <w:p w:rsidR="00C50CE7" w:rsidRPr="00CC65B1" w:rsidRDefault="00C50CE7" w:rsidP="00C50CE7">
      <w:pPr>
        <w:ind w:firstLine="709"/>
        <w:jc w:val="both"/>
        <w:rPr>
          <w:rFonts w:cs="Times New Roman"/>
          <w:b/>
          <w:i/>
        </w:rPr>
      </w:pPr>
    </w:p>
    <w:p w:rsidR="00C50CE7" w:rsidRPr="00CC65B1" w:rsidRDefault="00C50CE7" w:rsidP="00C50CE7">
      <w:pPr>
        <w:ind w:firstLine="709"/>
        <w:jc w:val="both"/>
        <w:rPr>
          <w:rFonts w:cs="Times New Roman"/>
        </w:rPr>
      </w:pPr>
      <w:r w:rsidRPr="00CC65B1">
        <w:rPr>
          <w:rFonts w:cs="Times New Roman"/>
        </w:rPr>
        <w:t>Основанием для начала административной процедуры является принятое решение о выдаче заявителю разрешения на ввод объекта в эксплуатацию.</w:t>
      </w:r>
    </w:p>
    <w:p w:rsidR="00C50CE7" w:rsidRPr="00CC65B1" w:rsidRDefault="00C50CE7" w:rsidP="00C50CE7">
      <w:pPr>
        <w:ind w:firstLine="709"/>
        <w:jc w:val="both"/>
        <w:rPr>
          <w:rFonts w:cs="Times New Roman"/>
        </w:rPr>
      </w:pPr>
      <w:r w:rsidRPr="00CC65B1">
        <w:rPr>
          <w:rFonts w:cs="Times New Roman"/>
        </w:rPr>
        <w:t>Должностное лицо Администрации:</w:t>
      </w:r>
    </w:p>
    <w:p w:rsidR="00C50CE7" w:rsidRPr="00CC65B1" w:rsidRDefault="00C50CE7" w:rsidP="00C50CE7">
      <w:pPr>
        <w:ind w:firstLine="709"/>
        <w:jc w:val="both"/>
        <w:rPr>
          <w:rFonts w:cs="Times New Roman"/>
        </w:rPr>
      </w:pPr>
      <w:r w:rsidRPr="00CC65B1">
        <w:rPr>
          <w:rFonts w:cs="Times New Roman"/>
        </w:rPr>
        <w:t xml:space="preserve">а) в течение трех рабочих дней со дня выдачи разрешения на ввод объекта в эксплуатацию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w:t>
      </w:r>
      <w:hyperlink r:id="rId23" w:history="1">
        <w:r w:rsidRPr="00CC65B1">
          <w:rPr>
            <w:rFonts w:cs="Times New Roman"/>
          </w:rPr>
          <w:t>пункте 5.1 статьи 6</w:t>
        </w:r>
      </w:hyperlink>
      <w:r w:rsidRPr="00CC65B1">
        <w:rPr>
          <w:rFonts w:cs="Times New Roman"/>
        </w:rPr>
        <w:t xml:space="preserve">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C50CE7" w:rsidRPr="00CC65B1" w:rsidRDefault="00C50CE7" w:rsidP="00C50CE7">
      <w:pPr>
        <w:ind w:firstLine="709"/>
        <w:jc w:val="both"/>
        <w:rPr>
          <w:rFonts w:cs="Times New Roman"/>
        </w:rPr>
      </w:pPr>
      <w:r w:rsidRPr="00CC65B1">
        <w:rPr>
          <w:rFonts w:cs="Times New Roman"/>
        </w:rPr>
        <w:t xml:space="preserve">б) в течение трех рабочих дней со дня выдачи разрешения на ввод объекта в эксплуатацию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 в случаях, предусмотренных </w:t>
      </w:r>
      <w:hyperlink r:id="rId24" w:history="1">
        <w:r w:rsidRPr="00CC65B1">
          <w:rPr>
            <w:rFonts w:cs="Times New Roman"/>
          </w:rPr>
          <w:t>пунктом 9 части 7 статьи 51</w:t>
        </w:r>
      </w:hyperlink>
      <w:r w:rsidRPr="00CC65B1">
        <w:rPr>
          <w:rFonts w:cs="Times New Roman"/>
        </w:rPr>
        <w:t xml:space="preserve"> Градостроительного кодекса Российской Федерации;</w:t>
      </w:r>
    </w:p>
    <w:p w:rsidR="00C50CE7" w:rsidRPr="00CC65B1" w:rsidRDefault="00C50CE7" w:rsidP="00C50CE7">
      <w:pPr>
        <w:ind w:firstLine="709"/>
        <w:jc w:val="both"/>
        <w:rPr>
          <w:rFonts w:cs="Times New Roman"/>
        </w:rPr>
      </w:pPr>
      <w:r w:rsidRPr="00CC65B1">
        <w:rPr>
          <w:rFonts w:cs="Times New Roman"/>
        </w:rPr>
        <w:t>в) направляет</w:t>
      </w:r>
      <w:r>
        <w:rPr>
          <w:rFonts w:cs="Times New Roman"/>
        </w:rPr>
        <w:t xml:space="preserve"> </w:t>
      </w:r>
      <w:r w:rsidRPr="00CC65B1">
        <w:rPr>
          <w:rFonts w:cs="Times New Roman"/>
        </w:rPr>
        <w:t>в орган регистрации прав заявление о государственном кадастровом учете и прилагаемые к нему документы (в том числе разрешение на ввод объекта в эксплуатацию) в отношении соответствующего объекта недвижимости. Направление осуществляется посредством отправления в электронной форме.</w:t>
      </w:r>
    </w:p>
    <w:p w:rsidR="00C50CE7" w:rsidRDefault="00C50CE7" w:rsidP="00C50CE7">
      <w:pPr>
        <w:ind w:firstLine="709"/>
        <w:jc w:val="both"/>
        <w:rPr>
          <w:rFonts w:cs="Times New Roman"/>
        </w:rPr>
      </w:pPr>
      <w:r w:rsidRPr="00CC65B1">
        <w:rPr>
          <w:rFonts w:cs="Times New Roman"/>
        </w:rPr>
        <w:t xml:space="preserve">Результатом административной процедуры является </w:t>
      </w:r>
      <w:r>
        <w:rPr>
          <w:rFonts w:cs="Times New Roman"/>
        </w:rPr>
        <w:t xml:space="preserve">направление документов на объект недвижимости в отношении, которого выдано разрешение на ввод объекта в эксплуатацию. </w:t>
      </w:r>
    </w:p>
    <w:p w:rsidR="00957B48" w:rsidRPr="00AD3B3A" w:rsidRDefault="00957B48" w:rsidP="00957B48">
      <w:pPr>
        <w:ind w:firstLine="709"/>
        <w:jc w:val="both"/>
        <w:rPr>
          <w:rFonts w:cs="Times New Roman"/>
        </w:rPr>
      </w:pPr>
    </w:p>
    <w:p w:rsidR="00957B48" w:rsidRDefault="00957B48" w:rsidP="00957B48">
      <w:pPr>
        <w:autoSpaceDE w:val="0"/>
        <w:autoSpaceDN w:val="0"/>
        <w:adjustRightInd w:val="0"/>
        <w:ind w:firstLine="709"/>
        <w:jc w:val="both"/>
        <w:rPr>
          <w:rFonts w:cs="Times New Roman"/>
          <w:b/>
        </w:rPr>
      </w:pPr>
      <w:r w:rsidRPr="00AD3B3A">
        <w:rPr>
          <w:rFonts w:cs="Times New Roman"/>
          <w:b/>
        </w:rPr>
        <w:t>19. Порядок исправления допущенных опечаток и ошибок в выданных в результате предоставления муниципальной услуги документах</w:t>
      </w:r>
    </w:p>
    <w:p w:rsidR="00C50CE7" w:rsidRPr="00AD3B3A" w:rsidRDefault="00C50CE7" w:rsidP="00957B48">
      <w:pPr>
        <w:autoSpaceDE w:val="0"/>
        <w:autoSpaceDN w:val="0"/>
        <w:adjustRightInd w:val="0"/>
        <w:ind w:firstLine="709"/>
        <w:jc w:val="both"/>
        <w:rPr>
          <w:rFonts w:cs="Times New Roman"/>
          <w:b/>
        </w:rPr>
      </w:pPr>
    </w:p>
    <w:p w:rsidR="00957B48" w:rsidRPr="00AD3B3A" w:rsidRDefault="00957B48" w:rsidP="00957B48">
      <w:pPr>
        <w:autoSpaceDE w:val="0"/>
        <w:autoSpaceDN w:val="0"/>
        <w:adjustRightInd w:val="0"/>
        <w:ind w:firstLine="709"/>
        <w:jc w:val="both"/>
        <w:rPr>
          <w:rFonts w:cs="Times New Roman"/>
        </w:rPr>
      </w:pPr>
      <w:r w:rsidRPr="00AD3B3A">
        <w:rPr>
          <w:rFonts w:cs="Times New Roman"/>
        </w:rPr>
        <w:t xml:space="preserve">19.1.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Администрацию с заявлением об исправлении допущенных опечаток и ошибок, в </w:t>
      </w:r>
      <w:r w:rsidRPr="00AD3B3A">
        <w:rPr>
          <w:rFonts w:cs="Times New Roman"/>
        </w:rPr>
        <w:lastRenderedPageBreak/>
        <w:t>выданных в результате предоставления муниципальной услуги документах.</w:t>
      </w:r>
    </w:p>
    <w:p w:rsidR="00957B48" w:rsidRPr="00AD3B3A" w:rsidRDefault="00957B48" w:rsidP="00957B48">
      <w:pPr>
        <w:autoSpaceDE w:val="0"/>
        <w:autoSpaceDN w:val="0"/>
        <w:adjustRightInd w:val="0"/>
        <w:ind w:firstLine="709"/>
        <w:jc w:val="both"/>
        <w:rPr>
          <w:rFonts w:cs="Times New Roman"/>
        </w:rPr>
      </w:pPr>
      <w:r w:rsidRPr="00AD3B3A">
        <w:rPr>
          <w:rFonts w:cs="Times New Roman"/>
        </w:rPr>
        <w:t>19.2.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957B48" w:rsidRPr="00AD3B3A" w:rsidRDefault="00957B48" w:rsidP="00957B48">
      <w:pPr>
        <w:autoSpaceDE w:val="0"/>
        <w:autoSpaceDN w:val="0"/>
        <w:adjustRightInd w:val="0"/>
        <w:ind w:firstLine="709"/>
        <w:jc w:val="both"/>
        <w:rPr>
          <w:rFonts w:cs="Times New Roman"/>
        </w:rPr>
      </w:pPr>
      <w:r w:rsidRPr="00AD3B3A">
        <w:rPr>
          <w:rFonts w:cs="Times New Roman"/>
        </w:rPr>
        <w:t>- лично в Администрацию (заявителем представляются оригиналы документов с опечатками и (или) ошибками, специалистом уполномоченного органа делаются копии этих документов);</w:t>
      </w:r>
    </w:p>
    <w:p w:rsidR="00957B48" w:rsidRPr="00AD3B3A" w:rsidRDefault="00957B48" w:rsidP="00957B48">
      <w:pPr>
        <w:autoSpaceDE w:val="0"/>
        <w:autoSpaceDN w:val="0"/>
        <w:adjustRightInd w:val="0"/>
        <w:ind w:firstLine="709"/>
        <w:jc w:val="both"/>
        <w:rPr>
          <w:rFonts w:cs="Times New Roman"/>
        </w:rPr>
      </w:pPr>
      <w:r w:rsidRPr="00AD3B3A">
        <w:rPr>
          <w:rFonts w:cs="Times New Roman"/>
        </w:rPr>
        <w:t>- через организацию почтовой связи в Администрацию (заявителем направляются копии документов с опечатками и (или) ошибками).</w:t>
      </w:r>
    </w:p>
    <w:p w:rsidR="00957B48" w:rsidRPr="00AD3B3A" w:rsidRDefault="00957B48" w:rsidP="00957B48">
      <w:pPr>
        <w:autoSpaceDE w:val="0"/>
        <w:autoSpaceDN w:val="0"/>
        <w:adjustRightInd w:val="0"/>
        <w:ind w:firstLine="709"/>
        <w:jc w:val="both"/>
        <w:rPr>
          <w:rFonts w:cs="Times New Roman"/>
        </w:rPr>
      </w:pPr>
      <w:r w:rsidRPr="00AD3B3A">
        <w:rPr>
          <w:rFonts w:cs="Times New Roman"/>
        </w:rPr>
        <w:t>19.3. Основанием для начала процедуры по исправлению опечаток и (или) ошибок, допущенных в выданных в результате предоставления муниципальной услуги документах, является поступление в Администрацию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957B48" w:rsidRPr="00AD3B3A" w:rsidRDefault="00957B48" w:rsidP="00957B48">
      <w:pPr>
        <w:autoSpaceDE w:val="0"/>
        <w:autoSpaceDN w:val="0"/>
        <w:adjustRightInd w:val="0"/>
        <w:ind w:firstLine="709"/>
        <w:jc w:val="both"/>
        <w:rPr>
          <w:rFonts w:cs="Times New Roman"/>
        </w:rPr>
      </w:pPr>
      <w:r w:rsidRPr="00AD3B3A">
        <w:rPr>
          <w:rFonts w:cs="Times New Roman"/>
        </w:rPr>
        <w:t>19.4. Должностное лицо Администрации, ответственное за прием документов, регистрирует заявление об исправлении опечаток и (или) ошибок в день его поступления и передает специалисту, ответственному за рассмотрение заявления об исправлении опечаток и (или) ошибок, в срок не позднее первого рабочего дня, следующего за днем регистрации указанного заявления.</w:t>
      </w:r>
    </w:p>
    <w:p w:rsidR="00957B48" w:rsidRPr="00AD3B3A" w:rsidRDefault="00957B48" w:rsidP="00957B48">
      <w:pPr>
        <w:autoSpaceDE w:val="0"/>
        <w:autoSpaceDN w:val="0"/>
        <w:adjustRightInd w:val="0"/>
        <w:ind w:firstLine="709"/>
        <w:jc w:val="both"/>
        <w:rPr>
          <w:rFonts w:cs="Times New Roman"/>
        </w:rPr>
      </w:pPr>
      <w:r w:rsidRPr="00AD3B3A">
        <w:rPr>
          <w:rFonts w:cs="Times New Roman"/>
        </w:rPr>
        <w:t>19.5. Рассмотрение заявления об исправлении опечаток и (или) ошибок, исправление допущенных опечаток (или) ошибок в документах, выданных в результате предоставления муниципальной услуги, либо принятие мотивированного отказа в исправлении опечаток и (или) ошибок, допущенных в документах, выданных в результате предоставления муниципальной услуги (далее - мотивированный отказ), выдача и направление заявителю исправленного документа, являющегося результатом предоставления муниципальной услуги, либо мотивированного отказа, осуществляется Администрацией в течение пяти рабочих дней со дня поступления заявления об исправлении опечаток и (или) ошибок специалисту, ответственному за рассмотрение заявления об исправлении опечаток и (или) ошибок.</w:t>
      </w:r>
    </w:p>
    <w:p w:rsidR="00957B48" w:rsidRPr="00AD3B3A" w:rsidRDefault="00957B48" w:rsidP="00957B48">
      <w:pPr>
        <w:autoSpaceDE w:val="0"/>
        <w:autoSpaceDN w:val="0"/>
        <w:adjustRightInd w:val="0"/>
        <w:ind w:firstLine="709"/>
        <w:jc w:val="both"/>
        <w:rPr>
          <w:rFonts w:cs="Times New Roman"/>
        </w:rPr>
      </w:pPr>
      <w:r w:rsidRPr="00AD3B3A">
        <w:rPr>
          <w:rFonts w:cs="Times New Roman"/>
        </w:rPr>
        <w:t>19.6. Результатом процедуры является:</w:t>
      </w:r>
    </w:p>
    <w:p w:rsidR="00957B48" w:rsidRPr="00AD3B3A" w:rsidRDefault="00957B48" w:rsidP="00957B48">
      <w:pPr>
        <w:autoSpaceDE w:val="0"/>
        <w:autoSpaceDN w:val="0"/>
        <w:adjustRightInd w:val="0"/>
        <w:ind w:firstLine="709"/>
        <w:jc w:val="both"/>
        <w:rPr>
          <w:rFonts w:cs="Times New Roman"/>
        </w:rPr>
      </w:pPr>
      <w:r w:rsidRPr="00AD3B3A">
        <w:rPr>
          <w:rFonts w:cs="Times New Roman"/>
        </w:rPr>
        <w:t>- исправленные документы, являющиеся результатом предоставления муниципальной услуги;</w:t>
      </w:r>
    </w:p>
    <w:p w:rsidR="00957B48" w:rsidRPr="00AD3B3A" w:rsidRDefault="00957B48" w:rsidP="00957B48">
      <w:pPr>
        <w:autoSpaceDE w:val="0"/>
        <w:autoSpaceDN w:val="0"/>
        <w:adjustRightInd w:val="0"/>
        <w:ind w:firstLine="709"/>
        <w:jc w:val="both"/>
        <w:rPr>
          <w:rFonts w:cs="Times New Roman"/>
        </w:rPr>
      </w:pPr>
      <w:r w:rsidRPr="00AD3B3A">
        <w:rPr>
          <w:rFonts w:cs="Times New Roman"/>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957B48" w:rsidRPr="00AD3B3A" w:rsidRDefault="00957B48" w:rsidP="00957B48">
      <w:pPr>
        <w:autoSpaceDE w:val="0"/>
        <w:autoSpaceDN w:val="0"/>
        <w:adjustRightInd w:val="0"/>
        <w:ind w:firstLine="709"/>
        <w:jc w:val="both"/>
        <w:rPr>
          <w:rFonts w:cs="Times New Roman"/>
        </w:rPr>
      </w:pPr>
      <w:r w:rsidRPr="00AD3B3A">
        <w:rPr>
          <w:rFonts w:cs="Times New Roman"/>
        </w:rPr>
        <w:t xml:space="preserve">19.7. Максимальный срок исполнения административной процедуры составляет не более шести рабочих дней со дня регистрации заявления об исправлении опечаток и (или) ошибок в Администрации. </w:t>
      </w:r>
    </w:p>
    <w:p w:rsidR="00957B48" w:rsidRPr="00AD3B3A" w:rsidRDefault="00957B48" w:rsidP="00957B48">
      <w:pPr>
        <w:autoSpaceDE w:val="0"/>
        <w:autoSpaceDN w:val="0"/>
        <w:adjustRightInd w:val="0"/>
        <w:ind w:firstLine="709"/>
        <w:jc w:val="both"/>
        <w:rPr>
          <w:rFonts w:cs="Times New Roman"/>
        </w:rPr>
      </w:pPr>
      <w:r w:rsidRPr="00AD3B3A">
        <w:rPr>
          <w:rFonts w:cs="Times New Roman"/>
        </w:rPr>
        <w:t>Срок выполнения административной процедуры не входит в общий срок предоставления муниципальной услуги.</w:t>
      </w:r>
    </w:p>
    <w:p w:rsidR="00957B48" w:rsidRPr="00AD3B3A" w:rsidRDefault="00957B48" w:rsidP="00957B48">
      <w:pPr>
        <w:tabs>
          <w:tab w:val="left" w:pos="1134"/>
        </w:tabs>
        <w:autoSpaceDE w:val="0"/>
        <w:autoSpaceDN w:val="0"/>
        <w:adjustRightInd w:val="0"/>
        <w:ind w:firstLine="709"/>
        <w:jc w:val="both"/>
        <w:rPr>
          <w:rFonts w:cs="Times New Roman"/>
        </w:rPr>
      </w:pPr>
    </w:p>
    <w:p w:rsidR="00957B48" w:rsidRPr="00AD3B3A" w:rsidRDefault="00957B48" w:rsidP="00957B48">
      <w:pPr>
        <w:autoSpaceDE w:val="0"/>
        <w:autoSpaceDN w:val="0"/>
        <w:adjustRightInd w:val="0"/>
        <w:ind w:firstLine="709"/>
        <w:jc w:val="both"/>
        <w:rPr>
          <w:rFonts w:cs="Times New Roman"/>
          <w:b/>
        </w:rPr>
      </w:pPr>
      <w:r w:rsidRPr="00AD3B3A">
        <w:rPr>
          <w:rFonts w:cs="Times New Roman"/>
          <w:b/>
        </w:rPr>
        <w:t>20. Особенности предоставления муниципальной услуги в электронной форме</w:t>
      </w:r>
    </w:p>
    <w:p w:rsidR="00C50CE7" w:rsidRPr="00CC65B1" w:rsidRDefault="00C50CE7" w:rsidP="00C50CE7">
      <w:pPr>
        <w:autoSpaceDE w:val="0"/>
        <w:autoSpaceDN w:val="0"/>
        <w:adjustRightInd w:val="0"/>
        <w:ind w:firstLine="709"/>
        <w:jc w:val="both"/>
        <w:rPr>
          <w:rFonts w:cs="Times New Roman"/>
        </w:rPr>
      </w:pPr>
      <w:r w:rsidRPr="00CC65B1">
        <w:rPr>
          <w:rFonts w:cs="Times New Roman"/>
        </w:rPr>
        <w:t>20.1. Перечень административных процедур (действий) при предоставлении государственных услуг в электронной форме:</w:t>
      </w:r>
    </w:p>
    <w:p w:rsidR="00C50CE7" w:rsidRPr="00CC65B1" w:rsidRDefault="00C50CE7" w:rsidP="00C50CE7">
      <w:pPr>
        <w:tabs>
          <w:tab w:val="left" w:pos="1134"/>
        </w:tabs>
        <w:autoSpaceDE w:val="0"/>
        <w:autoSpaceDN w:val="0"/>
        <w:adjustRightInd w:val="0"/>
        <w:ind w:firstLine="709"/>
        <w:jc w:val="both"/>
        <w:rPr>
          <w:rFonts w:cs="Times New Roman"/>
        </w:rPr>
      </w:pPr>
      <w:r w:rsidRPr="00CC65B1">
        <w:rPr>
          <w:rFonts w:cs="Times New Roman"/>
        </w:rPr>
        <w:t xml:space="preserve">направление в Администрацию заявления и документов, необходимых для предоставления муниципальной услуги в соответствии с пунктом 9 настоящего Регламента, в электронной форме; </w:t>
      </w:r>
    </w:p>
    <w:p w:rsidR="00C50CE7" w:rsidRPr="00CC65B1" w:rsidRDefault="00C50CE7" w:rsidP="00C50CE7">
      <w:pPr>
        <w:tabs>
          <w:tab w:val="left" w:pos="1134"/>
        </w:tabs>
        <w:autoSpaceDE w:val="0"/>
        <w:autoSpaceDN w:val="0"/>
        <w:adjustRightInd w:val="0"/>
        <w:ind w:firstLine="709"/>
        <w:jc w:val="both"/>
        <w:rPr>
          <w:rFonts w:cs="Times New Roman"/>
        </w:rPr>
      </w:pPr>
      <w:r w:rsidRPr="00CC65B1">
        <w:rPr>
          <w:rFonts w:cs="Times New Roman"/>
        </w:rPr>
        <w:t>выполнение административных процедур (действий), предусмотренных пунктом 18 настоящего Регламента в рамках предоставления муниципальной услуги, исключая административные действия, предусматривающие обращение заявителя непосредственно в Администрацию и, соответственно, получение результата предоставления муниципальной услуги непосредственно в Администрации;</w:t>
      </w:r>
    </w:p>
    <w:p w:rsidR="00C50CE7" w:rsidRPr="00CC65B1" w:rsidRDefault="00C50CE7" w:rsidP="00C50CE7">
      <w:pPr>
        <w:tabs>
          <w:tab w:val="left" w:pos="1134"/>
        </w:tabs>
        <w:autoSpaceDE w:val="0"/>
        <w:autoSpaceDN w:val="0"/>
        <w:adjustRightInd w:val="0"/>
        <w:ind w:firstLine="709"/>
        <w:jc w:val="both"/>
        <w:rPr>
          <w:rFonts w:cs="Times New Roman"/>
        </w:rPr>
      </w:pPr>
      <w:r w:rsidRPr="00CC65B1">
        <w:rPr>
          <w:rFonts w:cs="Times New Roman"/>
        </w:rPr>
        <w:t>получение результата предоставления муниципальной услуги в электронной форме.</w:t>
      </w:r>
    </w:p>
    <w:p w:rsidR="00C50CE7" w:rsidRPr="00CC65B1" w:rsidRDefault="00C50CE7" w:rsidP="00C50CE7">
      <w:pPr>
        <w:autoSpaceDE w:val="0"/>
        <w:autoSpaceDN w:val="0"/>
        <w:adjustRightInd w:val="0"/>
        <w:ind w:firstLine="709"/>
        <w:jc w:val="both"/>
        <w:rPr>
          <w:rFonts w:cs="Times New Roman"/>
        </w:rPr>
      </w:pPr>
      <w:r w:rsidRPr="00CC65B1">
        <w:rPr>
          <w:rFonts w:cs="Times New Roman"/>
        </w:rPr>
        <w:t>20.2.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и(или) Регионального портала.</w:t>
      </w:r>
    </w:p>
    <w:p w:rsidR="00C50CE7" w:rsidRPr="00CC65B1" w:rsidRDefault="00C50CE7" w:rsidP="00C50CE7">
      <w:pPr>
        <w:ind w:firstLine="567"/>
        <w:jc w:val="both"/>
        <w:rPr>
          <w:rFonts w:eastAsia="Calibri" w:cs="Times New Roman"/>
          <w:lang w:eastAsia="en-US"/>
        </w:rPr>
      </w:pPr>
      <w:r w:rsidRPr="00CC65B1">
        <w:rPr>
          <w:rFonts w:eastAsia="Calibri" w:cs="Times New Roman"/>
          <w:lang w:eastAsia="en-US"/>
        </w:rPr>
        <w:t xml:space="preserve">Предоставление муниципальной услуги возможно в электронной форме через Единый </w:t>
      </w:r>
      <w:r w:rsidRPr="00CC65B1">
        <w:rPr>
          <w:rFonts w:eastAsia="Calibri" w:cs="Times New Roman"/>
          <w:lang w:eastAsia="en-US"/>
        </w:rPr>
        <w:lastRenderedPageBreak/>
        <w:t>портал государственных и муниципальных услуг (функций) (далее – ЕПГУ) и (или) через Региональный портал в соответствии с действующим законодательством Российской Федерации.</w:t>
      </w:r>
    </w:p>
    <w:p w:rsidR="00C50CE7" w:rsidRPr="00CC65B1" w:rsidRDefault="00C50CE7" w:rsidP="00C50CE7">
      <w:pPr>
        <w:ind w:firstLine="567"/>
        <w:jc w:val="both"/>
        <w:rPr>
          <w:rFonts w:eastAsia="Calibri" w:cs="Times New Roman"/>
          <w:lang w:eastAsia="en-US"/>
        </w:rPr>
      </w:pPr>
      <w:r w:rsidRPr="00CC65B1">
        <w:rPr>
          <w:rFonts w:eastAsia="Calibri" w:cs="Times New Roman"/>
          <w:lang w:eastAsia="en-US"/>
        </w:rPr>
        <w:t>При обращении за муниципальной услугой в электронной форме заявитель  (уполномоченный представитель) должен иметь подтвержденную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50CE7" w:rsidRPr="00CC65B1" w:rsidRDefault="00C50CE7" w:rsidP="00C50CE7">
      <w:pPr>
        <w:ind w:firstLine="567"/>
        <w:jc w:val="both"/>
        <w:rPr>
          <w:rFonts w:eastAsia="Calibri" w:cs="Times New Roman"/>
          <w:lang w:eastAsia="en-US"/>
        </w:rPr>
      </w:pPr>
      <w:r w:rsidRPr="00CC65B1">
        <w:rPr>
          <w:rFonts w:eastAsia="Calibri" w:cs="Times New Roman"/>
          <w:lang w:eastAsia="en-US"/>
        </w:rPr>
        <w:t>При обращении за предоставлением муниципальной услуги в электронной форме заявитель (уполномоченный представитель) организует создание электронных копий (электронных образов) документов, указанных в подпунктах 9.2 ,9.3 пункта 9 настоящего административного регламента, и прилагает их к заявлению (далее - заявление) либо прилагает к заявлению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 указанным в подпунктах 9.2 ,9.3  пункта 9 настоящего административного регламента.</w:t>
      </w:r>
    </w:p>
    <w:p w:rsidR="00C50CE7" w:rsidRPr="00CC65B1" w:rsidRDefault="00C50CE7" w:rsidP="00C50CE7">
      <w:pPr>
        <w:ind w:firstLine="567"/>
        <w:jc w:val="both"/>
        <w:rPr>
          <w:rFonts w:eastAsia="Calibri" w:cs="Times New Roman"/>
          <w:lang w:eastAsia="en-US"/>
        </w:rPr>
      </w:pPr>
      <w:r w:rsidRPr="00CC65B1">
        <w:rPr>
          <w:rFonts w:eastAsia="Calibri" w:cs="Times New Roman"/>
          <w:lang w:eastAsia="en-US"/>
        </w:rPr>
        <w:t>Заявитель (уполномоченный представитель) вправе по собственной инициативе организовать создание электронных копий (электронных образов) документов, указанных в подпунктах 9.2 ,9.3 пункта 9  настоящего административного регламента, и приложить их к заявлению либо приложить к заявлению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 указанным в подпунктах 9.2 ,9.3  пункта 9  настоящего административного регламента.</w:t>
      </w:r>
    </w:p>
    <w:p w:rsidR="00C50CE7" w:rsidRPr="00CC65B1" w:rsidRDefault="00C50CE7" w:rsidP="00C50CE7">
      <w:pPr>
        <w:ind w:firstLine="567"/>
        <w:jc w:val="both"/>
        <w:rPr>
          <w:rFonts w:eastAsia="Calibri" w:cs="Times New Roman"/>
          <w:lang w:eastAsia="en-US"/>
        </w:rPr>
      </w:pPr>
      <w:r w:rsidRPr="00CC65B1">
        <w:rPr>
          <w:rFonts w:eastAsia="Calibri" w:cs="Times New Roman"/>
          <w:lang w:eastAsia="en-US"/>
        </w:rPr>
        <w:t>При направлении заявителем (уполномоченным представителем) заявления и прилагаемых к нему документов в электронной форме используется простая электронная подпись или усиленная квалифицированная электронная подпись в соответствии с законодательством Российской Федерации.</w:t>
      </w:r>
    </w:p>
    <w:p w:rsidR="00C50CE7" w:rsidRPr="00CC65B1" w:rsidRDefault="00C50CE7" w:rsidP="00C50CE7">
      <w:pPr>
        <w:ind w:firstLine="567"/>
        <w:jc w:val="both"/>
        <w:rPr>
          <w:rFonts w:eastAsia="Calibri" w:cs="Times New Roman"/>
          <w:lang w:eastAsia="en-US"/>
        </w:rPr>
      </w:pPr>
      <w:r w:rsidRPr="00CC65B1">
        <w:rPr>
          <w:rFonts w:eastAsia="Calibri" w:cs="Times New Roman"/>
          <w:lang w:eastAsia="en-US"/>
        </w:rPr>
        <w:t>При обращении за предоставлением муниципальной услуги в электронной форме заявитель (уполномоченны</w:t>
      </w:r>
      <w:r>
        <w:rPr>
          <w:rFonts w:eastAsia="Calibri" w:cs="Times New Roman"/>
          <w:lang w:eastAsia="en-US"/>
        </w:rPr>
        <w:t>й представитель) в течение двух</w:t>
      </w:r>
      <w:r w:rsidRPr="00CC65B1">
        <w:rPr>
          <w:rFonts w:eastAsia="Calibri" w:cs="Times New Roman"/>
          <w:lang w:eastAsia="en-US"/>
        </w:rPr>
        <w:t xml:space="preserve"> рабочих дней после направления заявления и документов, предусмотренных в подпунктах 9.2 ,9.3 пункта 9 настоящего административного регламента, представляет специалисту </w:t>
      </w:r>
      <w:r>
        <w:rPr>
          <w:rFonts w:eastAsia="Calibri" w:cs="Times New Roman"/>
          <w:lang w:eastAsia="en-US"/>
        </w:rPr>
        <w:t>отдела архитектуры и градостроительства</w:t>
      </w:r>
      <w:r w:rsidRPr="00CC65B1">
        <w:rPr>
          <w:rFonts w:eastAsia="Calibri" w:cs="Times New Roman"/>
          <w:lang w:eastAsia="en-US"/>
        </w:rPr>
        <w:t xml:space="preserve"> 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заявлению электронными копиями (электронными образами) документов, предусмотренных</w:t>
      </w:r>
      <w:r>
        <w:rPr>
          <w:rFonts w:eastAsia="Calibri" w:cs="Times New Roman"/>
          <w:lang w:eastAsia="en-US"/>
        </w:rPr>
        <w:t xml:space="preserve"> в </w:t>
      </w:r>
      <w:r w:rsidRPr="00CC65B1">
        <w:rPr>
          <w:rFonts w:eastAsia="Calibri" w:cs="Times New Roman"/>
          <w:lang w:eastAsia="en-US"/>
        </w:rPr>
        <w:t>подпунктах 9.2 ,9.3  пункта 9 настоящего административного регламента.</w:t>
      </w:r>
    </w:p>
    <w:p w:rsidR="00C50CE7" w:rsidRPr="00CC65B1" w:rsidRDefault="00C50CE7" w:rsidP="00C50CE7">
      <w:pPr>
        <w:ind w:firstLine="567"/>
        <w:jc w:val="both"/>
        <w:rPr>
          <w:rFonts w:eastAsia="Calibri" w:cs="Times New Roman"/>
          <w:lang w:eastAsia="en-US"/>
        </w:rPr>
      </w:pPr>
      <w:r w:rsidRPr="00CC65B1">
        <w:rPr>
          <w:rFonts w:eastAsia="Calibri" w:cs="Times New Roman"/>
          <w:lang w:eastAsia="en-US"/>
        </w:rPr>
        <w:t>Заявитель (уполномоченный представитель) вправе по собстве</w:t>
      </w:r>
      <w:r>
        <w:rPr>
          <w:rFonts w:eastAsia="Calibri" w:cs="Times New Roman"/>
          <w:lang w:eastAsia="en-US"/>
        </w:rPr>
        <w:t xml:space="preserve">нной инициативе в течение трех </w:t>
      </w:r>
      <w:r w:rsidRPr="00CC65B1">
        <w:rPr>
          <w:rFonts w:eastAsia="Calibri" w:cs="Times New Roman"/>
          <w:lang w:eastAsia="en-US"/>
        </w:rPr>
        <w:t xml:space="preserve">рабочих дней после направления заявления и документов, предусмотренных в подпунктах 9.2 ,9.3 пункта 9  настоящего административного регламента, представить специалисту </w:t>
      </w:r>
      <w:r>
        <w:rPr>
          <w:rFonts w:eastAsia="Calibri" w:cs="Times New Roman"/>
          <w:lang w:eastAsia="en-US"/>
        </w:rPr>
        <w:t>отдела архитектуры и градостроительства</w:t>
      </w:r>
      <w:r w:rsidRPr="00CC65B1">
        <w:rPr>
          <w:rFonts w:eastAsia="Calibri" w:cs="Times New Roman"/>
          <w:lang w:eastAsia="en-US"/>
        </w:rPr>
        <w:t xml:space="preserve"> 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заявлению электронными копиями (электронными образами) документов, предусмотренных в подпунктах 9.2 ,9.3 пункта 9 настоящего административного регламента.</w:t>
      </w:r>
    </w:p>
    <w:p w:rsidR="00C50CE7" w:rsidRPr="00CC65B1" w:rsidRDefault="00C50CE7" w:rsidP="00C50CE7">
      <w:pPr>
        <w:ind w:firstLine="567"/>
        <w:jc w:val="both"/>
        <w:rPr>
          <w:rFonts w:eastAsia="Calibri" w:cs="Times New Roman"/>
          <w:lang w:eastAsia="en-US"/>
        </w:rPr>
      </w:pPr>
      <w:r w:rsidRPr="00CC65B1">
        <w:rPr>
          <w:rFonts w:eastAsia="Calibri" w:cs="Times New Roman"/>
          <w:lang w:eastAsia="en-US"/>
        </w:rPr>
        <w:t>При направлении электронных документов, изготовленных в соответствии с действующим законодательством Российской Федерации для удостоверения их равнозначности документам на бумажном носителе, предусмотренных в подпунктах 9.2 ,9.3 пункта 9 настоящего административного регламента, предоставление оригиналов документов для сличения не требуется.</w:t>
      </w:r>
    </w:p>
    <w:p w:rsidR="00C50CE7" w:rsidRPr="00CC65B1" w:rsidRDefault="00C50CE7" w:rsidP="00C50CE7">
      <w:pPr>
        <w:ind w:firstLine="567"/>
        <w:jc w:val="both"/>
        <w:rPr>
          <w:rFonts w:eastAsia="Calibri" w:cs="Times New Roman"/>
          <w:lang w:eastAsia="en-US"/>
        </w:rPr>
      </w:pPr>
      <w:r w:rsidRPr="00CC65B1">
        <w:rPr>
          <w:rFonts w:eastAsia="Calibri" w:cs="Times New Roman"/>
          <w:lang w:eastAsia="en-US"/>
        </w:rPr>
        <w:t>Регистрация заявления осуществляется в порядке, указанном в пункте 18.1 настоящего административного регламента.</w:t>
      </w:r>
    </w:p>
    <w:p w:rsidR="00C50CE7" w:rsidRPr="00CC65B1" w:rsidRDefault="00C50CE7" w:rsidP="00C50CE7">
      <w:pPr>
        <w:ind w:firstLine="567"/>
        <w:jc w:val="both"/>
        <w:rPr>
          <w:rFonts w:eastAsia="Calibri" w:cs="Times New Roman"/>
          <w:lang w:eastAsia="en-US"/>
        </w:rPr>
      </w:pPr>
      <w:r w:rsidRPr="00CC65B1">
        <w:rPr>
          <w:rFonts w:eastAsia="Calibri" w:cs="Times New Roman"/>
          <w:lang w:eastAsia="en-US"/>
        </w:rPr>
        <w:t xml:space="preserve">После направления заявления в электронной форме заявитель (уполномоченный представитель) в личном кабинете на ЕПГУ или Региональном портале может осуществлять мониторинг хода предоставления муниципальной услуги, а также получать сведения об </w:t>
      </w:r>
      <w:r w:rsidRPr="00CC65B1">
        <w:rPr>
          <w:rFonts w:eastAsia="Calibri" w:cs="Times New Roman"/>
          <w:lang w:eastAsia="en-US"/>
        </w:rPr>
        <w:lastRenderedPageBreak/>
        <w:t>истории обращений за получением муниципальной услуги.</w:t>
      </w:r>
    </w:p>
    <w:p w:rsidR="00C50CE7" w:rsidRPr="00CC65B1" w:rsidRDefault="00C50CE7" w:rsidP="00C50CE7">
      <w:pPr>
        <w:ind w:firstLine="567"/>
        <w:jc w:val="both"/>
        <w:rPr>
          <w:rFonts w:eastAsia="Calibri" w:cs="Times New Roman"/>
          <w:lang w:eastAsia="en-US"/>
        </w:rPr>
      </w:pPr>
      <w:r w:rsidRPr="00CC65B1">
        <w:rPr>
          <w:rFonts w:eastAsia="Calibri" w:cs="Times New Roman"/>
          <w:lang w:eastAsia="en-US"/>
        </w:rPr>
        <w:t>Независимо от формы подачи заявления результат муниципальной услуги может быть получен заявителем в форме:</w:t>
      </w:r>
    </w:p>
    <w:p w:rsidR="00C50CE7" w:rsidRPr="00CC65B1" w:rsidRDefault="00C50CE7" w:rsidP="00C50CE7">
      <w:pPr>
        <w:jc w:val="both"/>
        <w:rPr>
          <w:rFonts w:eastAsia="Calibri" w:cs="Times New Roman"/>
          <w:lang w:eastAsia="en-US"/>
        </w:rPr>
      </w:pPr>
      <w:r w:rsidRPr="00CC65B1">
        <w:rPr>
          <w:rFonts w:eastAsia="Calibri" w:cs="Times New Roman"/>
          <w:lang w:eastAsia="en-US"/>
        </w:rPr>
        <w:t>- документа на бумажном носителе по почтовому адресу, указанному в заявлении;</w:t>
      </w:r>
    </w:p>
    <w:p w:rsidR="00C50CE7" w:rsidRPr="00CC65B1" w:rsidRDefault="00C50CE7" w:rsidP="00C50CE7">
      <w:pPr>
        <w:jc w:val="both"/>
        <w:rPr>
          <w:rFonts w:eastAsia="Calibri" w:cs="Times New Roman"/>
          <w:lang w:eastAsia="en-US"/>
        </w:rPr>
      </w:pPr>
      <w:r w:rsidRPr="00CC65B1">
        <w:rPr>
          <w:rFonts w:eastAsia="Calibri" w:cs="Times New Roman"/>
          <w:lang w:eastAsia="en-US"/>
        </w:rPr>
        <w:t xml:space="preserve">- документа на бумажном носителе лично в </w:t>
      </w:r>
      <w:r>
        <w:rPr>
          <w:rFonts w:eastAsia="Calibri" w:cs="Times New Roman"/>
          <w:lang w:eastAsia="en-US"/>
        </w:rPr>
        <w:t>отделе архитектуры</w:t>
      </w:r>
      <w:r w:rsidRPr="00CC65B1">
        <w:rPr>
          <w:rFonts w:eastAsia="Calibri" w:cs="Times New Roman"/>
          <w:lang w:eastAsia="en-US"/>
        </w:rPr>
        <w:t>.</w:t>
      </w:r>
    </w:p>
    <w:p w:rsidR="00C50CE7" w:rsidRPr="00CC65B1" w:rsidRDefault="00C50CE7" w:rsidP="00C50CE7">
      <w:pPr>
        <w:ind w:firstLine="567"/>
        <w:jc w:val="both"/>
        <w:rPr>
          <w:rFonts w:eastAsia="Calibri" w:cs="Times New Roman"/>
          <w:sz w:val="26"/>
          <w:szCs w:val="26"/>
          <w:lang w:eastAsia="en-US"/>
        </w:rPr>
      </w:pPr>
      <w:r w:rsidRPr="00CC65B1">
        <w:rPr>
          <w:rFonts w:eastAsia="Calibri" w:cs="Times New Roman"/>
          <w:lang w:eastAsia="en-US"/>
        </w:rPr>
        <w:t>При предоставлении муниципальной услуги в электронной форме результат муниципальной услуги в соответствии с законодательством Российской Федерации может быть получен заявителем (уполномоченным представителем) в форме электронного документа, подписанного уполномоченным должностным лицом с использованием усиленной квалифицированной электронной подписи, через ЕПГУили Региональный портал.</w:t>
      </w:r>
    </w:p>
    <w:p w:rsidR="00957B48" w:rsidRPr="00AD3B3A" w:rsidRDefault="00957B48" w:rsidP="00957B48">
      <w:pPr>
        <w:autoSpaceDE w:val="0"/>
        <w:autoSpaceDN w:val="0"/>
        <w:adjustRightInd w:val="0"/>
        <w:ind w:firstLine="709"/>
        <w:jc w:val="both"/>
        <w:rPr>
          <w:rFonts w:eastAsia="Times New Roman" w:cs="Times New Roman"/>
          <w:lang w:eastAsia="ru-RU"/>
        </w:rPr>
      </w:pPr>
    </w:p>
    <w:p w:rsidR="00957B48" w:rsidRPr="00AD3B3A" w:rsidRDefault="00957B48" w:rsidP="00957B48">
      <w:pPr>
        <w:tabs>
          <w:tab w:val="right" w:pos="9639"/>
        </w:tabs>
        <w:autoSpaceDE w:val="0"/>
        <w:autoSpaceDN w:val="0"/>
        <w:adjustRightInd w:val="0"/>
        <w:ind w:firstLine="709"/>
        <w:jc w:val="both"/>
        <w:rPr>
          <w:rFonts w:cs="Times New Roman"/>
          <w:b/>
        </w:rPr>
      </w:pPr>
      <w:r w:rsidRPr="00AD3B3A">
        <w:rPr>
          <w:rFonts w:cs="Times New Roman"/>
          <w:b/>
        </w:rPr>
        <w:t>21. Особенности предоставления муниципальной услуги в МФЦ</w:t>
      </w:r>
      <w:r w:rsidRPr="00AD3B3A">
        <w:rPr>
          <w:rFonts w:cs="Times New Roman"/>
          <w:b/>
        </w:rPr>
        <w:tab/>
      </w:r>
    </w:p>
    <w:p w:rsidR="00957B48" w:rsidRPr="00AD3B3A" w:rsidRDefault="00957B48" w:rsidP="00957B48">
      <w:pPr>
        <w:ind w:firstLine="709"/>
        <w:jc w:val="both"/>
        <w:rPr>
          <w:rFonts w:cs="Times New Roman"/>
        </w:rPr>
      </w:pPr>
      <w:r w:rsidRPr="00AD3B3A">
        <w:rPr>
          <w:rFonts w:cs="Times New Roman"/>
        </w:rPr>
        <w:t>21.1.</w:t>
      </w:r>
      <w:r w:rsidRPr="00AD3B3A">
        <w:rPr>
          <w:rFonts w:cs="Times New Roman"/>
        </w:rPr>
        <w:tab/>
        <w:t>В соответствии с заключенным соглашением о взаимодействии между МФЦ и Администрацией об организации предоставления муниципальной услуги, МФЦ осуществляет следующие административные процедуры:</w:t>
      </w:r>
    </w:p>
    <w:p w:rsidR="00957B48" w:rsidRPr="00AD3B3A" w:rsidRDefault="00957B48" w:rsidP="00957B48">
      <w:pPr>
        <w:ind w:firstLine="709"/>
        <w:jc w:val="both"/>
        <w:rPr>
          <w:rFonts w:cs="Times New Roman"/>
        </w:rPr>
      </w:pPr>
      <w:r w:rsidRPr="00AD3B3A">
        <w:rPr>
          <w:rFonts w:cs="Times New Roman"/>
        </w:rPr>
        <w:t>а)</w:t>
      </w:r>
      <w:r w:rsidRPr="00AD3B3A">
        <w:rPr>
          <w:rFonts w:cs="Times New Roman"/>
        </w:rPr>
        <w:tab/>
        <w:t>информирование (консультация) по порядку предоставления муниципальной услуги;</w:t>
      </w:r>
    </w:p>
    <w:p w:rsidR="00957B48" w:rsidRPr="00AD3B3A" w:rsidRDefault="00957B48" w:rsidP="00957B48">
      <w:pPr>
        <w:ind w:firstLine="709"/>
        <w:jc w:val="both"/>
        <w:rPr>
          <w:rFonts w:cs="Times New Roman"/>
        </w:rPr>
      </w:pPr>
      <w:r w:rsidRPr="00AD3B3A">
        <w:rPr>
          <w:rFonts w:cs="Times New Roman"/>
        </w:rPr>
        <w:t>б)</w:t>
      </w:r>
      <w:r w:rsidRPr="00AD3B3A">
        <w:rPr>
          <w:rFonts w:cs="Times New Roman"/>
        </w:rPr>
        <w:tab/>
        <w:t>прием и регистрация заявления и документов от заявителя для получения муниципальной услуги;</w:t>
      </w:r>
    </w:p>
    <w:p w:rsidR="00957B48" w:rsidRPr="00AD3B3A" w:rsidRDefault="00957B48" w:rsidP="00957B48">
      <w:pPr>
        <w:ind w:firstLine="709"/>
        <w:jc w:val="both"/>
        <w:rPr>
          <w:rFonts w:cs="Times New Roman"/>
        </w:rPr>
      </w:pPr>
      <w:r w:rsidRPr="00AD3B3A">
        <w:rPr>
          <w:rFonts w:cs="Times New Roman"/>
        </w:rPr>
        <w:t>в)</w:t>
      </w:r>
      <w:r w:rsidRPr="00AD3B3A">
        <w:rPr>
          <w:rFonts w:cs="Times New Roman"/>
        </w:rPr>
        <w:tab/>
        <w:t>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957B48" w:rsidRPr="00AD3B3A" w:rsidRDefault="00957B48" w:rsidP="00957B48">
      <w:pPr>
        <w:ind w:firstLine="709"/>
        <w:jc w:val="both"/>
        <w:rPr>
          <w:rFonts w:cs="Times New Roman"/>
        </w:rPr>
      </w:pPr>
      <w:r w:rsidRPr="00AD3B3A">
        <w:rPr>
          <w:rFonts w:cs="Times New Roman"/>
        </w:rPr>
        <w:t>21.2.</w:t>
      </w:r>
      <w:r w:rsidRPr="00AD3B3A">
        <w:rPr>
          <w:rFonts w:cs="Times New Roman"/>
        </w:rPr>
        <w:tab/>
        <w:t xml:space="preserve"> Осуществление административной процедуры «Информирование (консультация) по порядку предоставления муниципальной услуги». </w:t>
      </w:r>
    </w:p>
    <w:p w:rsidR="00957B48" w:rsidRPr="00AD3B3A" w:rsidRDefault="00957B48" w:rsidP="00957B48">
      <w:pPr>
        <w:tabs>
          <w:tab w:val="left" w:pos="709"/>
        </w:tabs>
        <w:ind w:firstLine="709"/>
        <w:jc w:val="both"/>
        <w:rPr>
          <w:rFonts w:cs="Times New Roman"/>
        </w:rPr>
      </w:pPr>
      <w:r w:rsidRPr="00AD3B3A">
        <w:rPr>
          <w:rFonts w:cs="Times New Roman"/>
        </w:rPr>
        <w:t>21.2.1. Административную процедуру «Информирование (консультация) по порядку предоставления муниципальной услуги» осуществляет работник МФЦ. Работник МФЦ обеспечивает информационную поддержку заявителя при личном обращении заявителя в МФЦ, в организации, привлекаемые к реализации функций МФЦ (далее – привлекаемые организации) или при обращении в центр телефонного обслуживания МФЦ по следующим вопросам:</w:t>
      </w:r>
    </w:p>
    <w:p w:rsidR="00957B48" w:rsidRPr="00AD3B3A" w:rsidRDefault="00957B48" w:rsidP="00957B48">
      <w:pPr>
        <w:pStyle w:val="af4"/>
        <w:spacing w:after="0"/>
        <w:ind w:left="0" w:firstLine="709"/>
        <w:jc w:val="both"/>
        <w:rPr>
          <w:rFonts w:ascii="Times New Roman" w:hAnsi="Times New Roman"/>
          <w:sz w:val="24"/>
          <w:szCs w:val="24"/>
        </w:rPr>
      </w:pPr>
      <w:r w:rsidRPr="00AD3B3A">
        <w:rPr>
          <w:rFonts w:ascii="Times New Roman" w:hAnsi="Times New Roman"/>
          <w:sz w:val="24"/>
          <w:szCs w:val="24"/>
        </w:rPr>
        <w:t>а) срок предоставления муниципальной услуги;</w:t>
      </w:r>
    </w:p>
    <w:p w:rsidR="00957B48" w:rsidRPr="00AD3B3A" w:rsidRDefault="00957B48" w:rsidP="00957B48">
      <w:pPr>
        <w:pStyle w:val="af4"/>
        <w:spacing w:after="0"/>
        <w:ind w:left="0" w:firstLine="709"/>
        <w:jc w:val="both"/>
        <w:rPr>
          <w:rFonts w:ascii="Times New Roman" w:hAnsi="Times New Roman"/>
          <w:sz w:val="24"/>
          <w:szCs w:val="24"/>
        </w:rPr>
      </w:pPr>
      <w:r w:rsidRPr="00AD3B3A">
        <w:rPr>
          <w:rFonts w:ascii="Times New Roman" w:hAnsi="Times New Roman"/>
          <w:sz w:val="24"/>
          <w:szCs w:val="24"/>
        </w:rPr>
        <w:t>б) размеры государственной пошлины и иных платежей, уплачиваемых заявителем при получении муниципальной услуги, порядок их уплаты;</w:t>
      </w:r>
    </w:p>
    <w:p w:rsidR="00957B48" w:rsidRPr="00AD3B3A" w:rsidRDefault="00957B48" w:rsidP="00957B48">
      <w:pPr>
        <w:ind w:firstLine="709"/>
        <w:jc w:val="both"/>
        <w:rPr>
          <w:rFonts w:cs="Times New Roman"/>
        </w:rPr>
      </w:pPr>
      <w:r w:rsidRPr="00AD3B3A">
        <w:rPr>
          <w:rFonts w:cs="Times New Roman"/>
        </w:rPr>
        <w:t>в)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957B48" w:rsidRPr="00AD3B3A" w:rsidRDefault="00957B48" w:rsidP="00957B48">
      <w:pPr>
        <w:ind w:firstLine="709"/>
        <w:jc w:val="both"/>
        <w:rPr>
          <w:rFonts w:cs="Times New Roman"/>
        </w:rPr>
      </w:pPr>
      <w:r w:rsidRPr="00AD3B3A">
        <w:rPr>
          <w:rFonts w:cs="Times New Roman"/>
        </w:rPr>
        <w:t>г) порядок обжалования действий (бездействия) Администрации, должностных лиц Администрации, муниципальных служащих Администрации, а также решений Администрации, МФЦ, работников МФЦ;</w:t>
      </w:r>
    </w:p>
    <w:p w:rsidR="00957B48" w:rsidRPr="00AD3B3A" w:rsidRDefault="00957B48" w:rsidP="00957B48">
      <w:pPr>
        <w:ind w:firstLine="709"/>
        <w:jc w:val="both"/>
        <w:rPr>
          <w:rFonts w:cs="Times New Roman"/>
        </w:rPr>
      </w:pPr>
      <w:r w:rsidRPr="00AD3B3A">
        <w:rPr>
          <w:rFonts w:cs="Times New Roman"/>
        </w:rPr>
        <w:t>д) информацию о предусмотренной законодательством Российской Федерации ответственности должностных лиц Администрации, муниципальных служащих Администрации, работников МФЦ, работников привлекаемых организаций, за нарушение порядка предоставления муниципальной услуги;</w:t>
      </w:r>
    </w:p>
    <w:p w:rsidR="00957B48" w:rsidRPr="00AD3B3A" w:rsidRDefault="00957B48" w:rsidP="00957B48">
      <w:pPr>
        <w:ind w:firstLine="709"/>
        <w:jc w:val="both"/>
        <w:rPr>
          <w:rFonts w:cs="Times New Roman"/>
        </w:rPr>
      </w:pPr>
      <w:r w:rsidRPr="00AD3B3A">
        <w:rPr>
          <w:rFonts w:cs="Times New Roman"/>
        </w:rPr>
        <w:t>е) информацию о порядке возмещения вреда, причиненного заявителю в результате ненадлежащего исполнения либо неисполнения должностными лицами Администрации, муниципальными служащими Администрации, работниками МФЦ, работниками привлекаемых организаций обязанностей, предусмотренных законодательством Российской Федерации;</w:t>
      </w:r>
    </w:p>
    <w:p w:rsidR="00957B48" w:rsidRPr="00AD3B3A" w:rsidRDefault="00957B48" w:rsidP="00957B48">
      <w:pPr>
        <w:ind w:firstLine="709"/>
        <w:jc w:val="both"/>
        <w:rPr>
          <w:rFonts w:cs="Times New Roman"/>
        </w:rPr>
      </w:pPr>
      <w:r w:rsidRPr="00AD3B3A">
        <w:rPr>
          <w:rFonts w:cs="Times New Roman"/>
        </w:rPr>
        <w:t>ж) режим работы и адреса иных МФЦ и привлекаемых организаций, находящихся на территории Приморского края;</w:t>
      </w:r>
    </w:p>
    <w:p w:rsidR="00957B48" w:rsidRPr="00AD3B3A" w:rsidRDefault="00957B48" w:rsidP="00957B48">
      <w:pPr>
        <w:ind w:firstLine="709"/>
        <w:jc w:val="both"/>
        <w:rPr>
          <w:rFonts w:cs="Times New Roman"/>
        </w:rPr>
      </w:pPr>
      <w:r w:rsidRPr="00AD3B3A">
        <w:rPr>
          <w:rFonts w:cs="Times New Roman"/>
        </w:rPr>
        <w:t>з)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957B48" w:rsidRPr="00AD3B3A" w:rsidRDefault="00957B48" w:rsidP="00957B48">
      <w:pPr>
        <w:ind w:firstLine="709"/>
        <w:jc w:val="both"/>
        <w:rPr>
          <w:rFonts w:cs="Times New Roman"/>
        </w:rPr>
      </w:pPr>
      <w:r w:rsidRPr="00AD3B3A">
        <w:rPr>
          <w:rFonts w:cs="Times New Roman"/>
        </w:rPr>
        <w:t>21.3.</w:t>
      </w:r>
      <w:r w:rsidRPr="00AD3B3A">
        <w:rPr>
          <w:rFonts w:cs="Times New Roman"/>
        </w:rPr>
        <w:tab/>
        <w:t>Осуществление административной процедуры «Прием и регистрация заявления и документов».</w:t>
      </w:r>
    </w:p>
    <w:p w:rsidR="00957B48" w:rsidRPr="00AD3B3A" w:rsidRDefault="00957B48" w:rsidP="00957B48">
      <w:pPr>
        <w:ind w:firstLine="709"/>
        <w:jc w:val="both"/>
        <w:rPr>
          <w:rFonts w:cs="Times New Roman"/>
        </w:rPr>
      </w:pPr>
      <w:r w:rsidRPr="00AD3B3A">
        <w:rPr>
          <w:rFonts w:cs="Times New Roman"/>
        </w:rPr>
        <w:lastRenderedPageBreak/>
        <w:t>21.3.1. Административную процедуру «Прием и регистрация заявления и документов» осуществляет работник МФЦ, ответственный за прием и регистрацию заявления и документов (далее – работник приема МФЦ).</w:t>
      </w:r>
    </w:p>
    <w:p w:rsidR="00957B48" w:rsidRPr="00AD3B3A" w:rsidRDefault="00957B48" w:rsidP="00957B48">
      <w:pPr>
        <w:ind w:firstLine="709"/>
        <w:jc w:val="both"/>
        <w:rPr>
          <w:rFonts w:cs="Times New Roman"/>
        </w:rPr>
      </w:pPr>
      <w:r w:rsidRPr="00AD3B3A">
        <w:rPr>
          <w:rFonts w:cs="Times New Roman"/>
        </w:rPr>
        <w:t>21.3.2. При личном обращении заявителя за предоставлением муниципальной услуги, работник приема МФЦ, принимающий заявление и необходимые документы, должен удостовериться в личности заявителя.</w:t>
      </w:r>
      <w:r w:rsidRPr="00AD3B3A">
        <w:rPr>
          <w:rFonts w:cs="Times New Roman"/>
        </w:rPr>
        <w:tab/>
        <w:t xml:space="preserve"> Работник приема МФЦ, проверяет документы, предоставленные заявителем, на полноту и соответствие требованиям, установленным настоящим Регламентом:</w:t>
      </w:r>
    </w:p>
    <w:p w:rsidR="00957B48" w:rsidRPr="00AD3B3A" w:rsidRDefault="00957B48" w:rsidP="00957B48">
      <w:pPr>
        <w:ind w:firstLine="709"/>
        <w:jc w:val="both"/>
        <w:rPr>
          <w:rFonts w:cs="Times New Roman"/>
        </w:rPr>
      </w:pPr>
      <w:r w:rsidRPr="00AD3B3A">
        <w:rPr>
          <w:rFonts w:cs="Times New Roman"/>
        </w:rPr>
        <w:t>а) в случае наличия оснований для отказа в приеме документов, определенных в пункте 10 настоящего Регламента, уведомляет заявителя о возможности получения отказа в предоставлении муниципальной услуги.</w:t>
      </w:r>
    </w:p>
    <w:p w:rsidR="00957B48" w:rsidRPr="00AD3B3A" w:rsidRDefault="00957B48" w:rsidP="00957B48">
      <w:pPr>
        <w:ind w:firstLine="709"/>
        <w:jc w:val="both"/>
        <w:rPr>
          <w:rFonts w:cs="Times New Roman"/>
        </w:rPr>
      </w:pPr>
      <w:r w:rsidRPr="00AD3B3A">
        <w:rPr>
          <w:rFonts w:cs="Times New Roman"/>
        </w:rPr>
        <w:t>б) если заявитель настаивает на приеме документов, работник приема МФЦ делает в расписке отметку «принято по требованию».</w:t>
      </w:r>
    </w:p>
    <w:p w:rsidR="00957B48" w:rsidRPr="00AD3B3A" w:rsidRDefault="00957B48" w:rsidP="00957B48">
      <w:pPr>
        <w:ind w:firstLine="709"/>
        <w:jc w:val="both"/>
        <w:rPr>
          <w:rFonts w:cs="Times New Roman"/>
        </w:rPr>
      </w:pPr>
      <w:r w:rsidRPr="00AD3B3A">
        <w:rPr>
          <w:rFonts w:cs="Times New Roman"/>
        </w:rPr>
        <w:t>21.3.3. Работник приема МФЦ создает и регистрирует заявление в электронном виде с использованием автоматизированной информационной системы МФЦ (далее – АИС МФЦ). Работник приема МФЦ формирует и распечатывает 1 (один) экземпляр заявления, в случае отсутствия такого у заявителя, в соответствии с требованиями настоящего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957B48" w:rsidRPr="00AD3B3A" w:rsidRDefault="00957B48" w:rsidP="00957B48">
      <w:pPr>
        <w:ind w:firstLine="709"/>
        <w:jc w:val="both"/>
        <w:rPr>
          <w:rFonts w:cs="Times New Roman"/>
        </w:rPr>
      </w:pPr>
      <w:r w:rsidRPr="00AD3B3A">
        <w:rPr>
          <w:rFonts w:cs="Times New Roman"/>
        </w:rPr>
        <w:t>21.3.4. Работник приема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настоящего Регламента) и расписки, подписанной заявителем. Заявление, документы, представленные заявителем, и расписка после сканирования возвращаются заявителю.</w:t>
      </w:r>
    </w:p>
    <w:p w:rsidR="00957B48" w:rsidRPr="00AD3B3A" w:rsidRDefault="00957B48" w:rsidP="00957B48">
      <w:pPr>
        <w:ind w:firstLine="709"/>
        <w:jc w:val="both"/>
        <w:rPr>
          <w:rFonts w:cs="Times New Roman"/>
        </w:rPr>
      </w:pPr>
      <w:r w:rsidRPr="00AD3B3A">
        <w:rPr>
          <w:rFonts w:cs="Times New Roman"/>
        </w:rPr>
        <w:t>21.3.5. Принятые у заявителя документы, заявление и расписка передаются в электронном виде в Администрацию по защищенным каналам связи.</w:t>
      </w:r>
    </w:p>
    <w:p w:rsidR="00957B48" w:rsidRPr="00AD3B3A" w:rsidRDefault="00957B48" w:rsidP="00957B48">
      <w:pPr>
        <w:ind w:firstLine="709"/>
        <w:jc w:val="both"/>
        <w:rPr>
          <w:rFonts w:cs="Times New Roman"/>
        </w:rPr>
      </w:pPr>
      <w:r w:rsidRPr="00AD3B3A">
        <w:rPr>
          <w:rFonts w:cs="Times New Roman"/>
        </w:rPr>
        <w:t>Не подлежат сканированию и передаются на бумажных носителях в Администрацию документы, размер которых превышает размер листа формата A4.</w:t>
      </w:r>
    </w:p>
    <w:p w:rsidR="00957B48" w:rsidRPr="00AD3B3A" w:rsidRDefault="00957B48" w:rsidP="00957B48">
      <w:pPr>
        <w:ind w:firstLine="709"/>
        <w:jc w:val="both"/>
        <w:rPr>
          <w:rFonts w:cs="Times New Roman"/>
        </w:rPr>
      </w:pPr>
      <w:r w:rsidRPr="00AD3B3A">
        <w:rPr>
          <w:rFonts w:cs="Times New Roman"/>
        </w:rPr>
        <w:t>21.4. Осуществление административной процедуры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957B48" w:rsidRPr="00AD3B3A" w:rsidRDefault="00957B48" w:rsidP="00957B48">
      <w:pPr>
        <w:ind w:firstLine="709"/>
        <w:jc w:val="both"/>
        <w:rPr>
          <w:rFonts w:cs="Times New Roman"/>
        </w:rPr>
      </w:pPr>
      <w:r w:rsidRPr="00AD3B3A">
        <w:rPr>
          <w:rFonts w:cs="Times New Roman"/>
        </w:rPr>
        <w:t xml:space="preserve">21.4.1. Административную процедуру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осуществляет работник МФЦ, ответственный за выдачу результата предоставления муниципальной услуги (далее – уполномоченный работник МФЦ). </w:t>
      </w:r>
    </w:p>
    <w:p w:rsidR="00957B48" w:rsidRPr="00AD3B3A" w:rsidRDefault="00957B48" w:rsidP="00957B48">
      <w:pPr>
        <w:ind w:firstLine="709"/>
        <w:jc w:val="both"/>
        <w:rPr>
          <w:rFonts w:cs="Times New Roman"/>
        </w:rPr>
      </w:pPr>
      <w:r w:rsidRPr="00AD3B3A">
        <w:rPr>
          <w:rFonts w:cs="Times New Roman"/>
        </w:rPr>
        <w:t>21.4.2. При личном обращении заявителя за получением результата муниципальной услуги, уполномоченный работник МФЦ, должен удостовериться в личности заявителя.</w:t>
      </w:r>
    </w:p>
    <w:p w:rsidR="00957B48" w:rsidRPr="00AD3B3A" w:rsidRDefault="00957B48" w:rsidP="00957B48">
      <w:pPr>
        <w:ind w:firstLine="709"/>
        <w:jc w:val="both"/>
        <w:rPr>
          <w:rFonts w:cs="Times New Roman"/>
        </w:rPr>
      </w:pPr>
      <w:r w:rsidRPr="00AD3B3A">
        <w:rPr>
          <w:rFonts w:cs="Times New Roman"/>
        </w:rPr>
        <w:t>21.4.3. Уполномоченный работник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работник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957B48" w:rsidRPr="00AD3B3A" w:rsidRDefault="00957B48" w:rsidP="00957B48">
      <w:pPr>
        <w:ind w:firstLine="709"/>
        <w:jc w:val="both"/>
        <w:rPr>
          <w:rFonts w:cs="Times New Roman"/>
        </w:rPr>
      </w:pPr>
      <w:r w:rsidRPr="00AD3B3A">
        <w:rPr>
          <w:rFonts w:cs="Times New Roman"/>
        </w:rPr>
        <w:t>а) проверку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предоставления муниципальной услуги;</w:t>
      </w:r>
    </w:p>
    <w:p w:rsidR="00957B48" w:rsidRPr="00AD3B3A" w:rsidRDefault="00957B48" w:rsidP="00957B48">
      <w:pPr>
        <w:ind w:firstLine="709"/>
        <w:jc w:val="both"/>
        <w:rPr>
          <w:rFonts w:cs="Times New Roman"/>
        </w:rPr>
      </w:pPr>
      <w:r w:rsidRPr="00AD3B3A">
        <w:rPr>
          <w:rFonts w:cs="Times New Roman"/>
        </w:rPr>
        <w:t xml:space="preserve">б) изготовление, заверение </w:t>
      </w:r>
      <w:r w:rsidR="00566BC2">
        <w:rPr>
          <w:rFonts w:cs="Times New Roman"/>
        </w:rPr>
        <w:t xml:space="preserve"> </w:t>
      </w:r>
      <w:r w:rsidRPr="00AD3B3A">
        <w:rPr>
          <w:rFonts w:cs="Times New Roman"/>
        </w:rPr>
        <w:t xml:space="preserve">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957B48" w:rsidRPr="00AD3B3A" w:rsidRDefault="00957B48" w:rsidP="00957B48">
      <w:pPr>
        <w:ind w:firstLine="709"/>
        <w:jc w:val="both"/>
        <w:rPr>
          <w:rFonts w:cs="Times New Roman"/>
        </w:rPr>
      </w:pPr>
      <w:r w:rsidRPr="00AD3B3A">
        <w:rPr>
          <w:rFonts w:cs="Times New Roman"/>
        </w:rPr>
        <w:lastRenderedPageBreak/>
        <w:t>в) учет выдачи экземпляров электронных документов на бумажном носителе.</w:t>
      </w:r>
    </w:p>
    <w:p w:rsidR="00957B48" w:rsidRPr="00AD3B3A" w:rsidRDefault="00957B48" w:rsidP="00957B48">
      <w:pPr>
        <w:ind w:firstLine="709"/>
        <w:jc w:val="both"/>
        <w:rPr>
          <w:rFonts w:cs="Times New Roman"/>
        </w:rPr>
      </w:pPr>
      <w:r w:rsidRPr="00AD3B3A">
        <w:rPr>
          <w:rFonts w:cs="Times New Roman"/>
        </w:rPr>
        <w:t>21.4.4. Уполномоченный работник МФЦ передает документы, являющиеся результатом предоставления муниципальной услуги, заявителю и предлагает ознакомиться с ними.</w:t>
      </w:r>
    </w:p>
    <w:p w:rsidR="00957B48" w:rsidRPr="00AD3B3A" w:rsidRDefault="00957B48" w:rsidP="00957B48">
      <w:pPr>
        <w:rPr>
          <w:rFonts w:cs="Times New Roman"/>
        </w:rPr>
      </w:pPr>
    </w:p>
    <w:p w:rsidR="00957B48" w:rsidRPr="00AD3B3A" w:rsidRDefault="00957B48" w:rsidP="00957B48">
      <w:pPr>
        <w:ind w:firstLine="709"/>
        <w:jc w:val="both"/>
        <w:rPr>
          <w:rFonts w:cs="Times New Roman"/>
          <w:lang w:eastAsia="ar-SA"/>
        </w:rPr>
      </w:pPr>
    </w:p>
    <w:p w:rsidR="00957B48" w:rsidRPr="00AD3B3A" w:rsidRDefault="00957B48" w:rsidP="00957B48">
      <w:pPr>
        <w:jc w:val="center"/>
        <w:outlineLvl w:val="0"/>
        <w:rPr>
          <w:rFonts w:cs="Times New Roman"/>
        </w:rPr>
      </w:pPr>
      <w:r w:rsidRPr="00AD3B3A">
        <w:rPr>
          <w:rFonts w:cs="Times New Roman"/>
        </w:rPr>
        <w:t xml:space="preserve">IV. ФОРМЫ КОНТРОЛЯ ЗА ИСПОЛНЕНИЕМ </w:t>
      </w:r>
    </w:p>
    <w:p w:rsidR="00957B48" w:rsidRPr="00AD3B3A" w:rsidRDefault="00957B48" w:rsidP="00957B48">
      <w:pPr>
        <w:jc w:val="center"/>
        <w:outlineLvl w:val="0"/>
        <w:rPr>
          <w:rFonts w:eastAsia="Times New Roman" w:cs="Times New Roman"/>
        </w:rPr>
      </w:pPr>
      <w:r w:rsidRPr="00AD3B3A">
        <w:rPr>
          <w:rFonts w:cs="Times New Roman"/>
        </w:rPr>
        <w:t>АДМИНИСТРАТИВНОГО РЕГЛАМЕНТА</w:t>
      </w:r>
    </w:p>
    <w:p w:rsidR="00957B48" w:rsidRPr="00AD3B3A" w:rsidRDefault="00957B48" w:rsidP="00957B48">
      <w:pPr>
        <w:shd w:val="clear" w:color="auto" w:fill="FFFFFF"/>
        <w:jc w:val="both"/>
        <w:textAlignment w:val="baseline"/>
        <w:rPr>
          <w:rFonts w:eastAsia="Times New Roman" w:cs="Times New Roman"/>
        </w:rPr>
      </w:pPr>
    </w:p>
    <w:p w:rsidR="00957B48" w:rsidRPr="00AD3B3A" w:rsidRDefault="00957B48" w:rsidP="00957B48">
      <w:pPr>
        <w:ind w:firstLine="709"/>
        <w:jc w:val="both"/>
        <w:outlineLvl w:val="1"/>
        <w:rPr>
          <w:rFonts w:cs="Times New Roman"/>
          <w:b/>
        </w:rPr>
      </w:pPr>
      <w:r w:rsidRPr="00AD3B3A">
        <w:rPr>
          <w:rFonts w:cs="Times New Roman"/>
          <w:b/>
        </w:rPr>
        <w:t>22. Порядок осуществления контроля за исполнением настоящего Регламента</w:t>
      </w:r>
    </w:p>
    <w:p w:rsidR="00957B48" w:rsidRPr="00AD3B3A" w:rsidRDefault="00957B48" w:rsidP="00957B48">
      <w:pPr>
        <w:tabs>
          <w:tab w:val="num" w:pos="720"/>
          <w:tab w:val="num" w:pos="810"/>
          <w:tab w:val="left" w:pos="1350"/>
        </w:tabs>
        <w:autoSpaceDE w:val="0"/>
        <w:autoSpaceDN w:val="0"/>
        <w:adjustRightInd w:val="0"/>
        <w:ind w:firstLine="709"/>
        <w:contextualSpacing/>
        <w:jc w:val="both"/>
        <w:rPr>
          <w:rFonts w:cs="Times New Roman"/>
          <w:spacing w:val="-2"/>
        </w:rPr>
      </w:pPr>
      <w:r w:rsidRPr="00AD3B3A">
        <w:rPr>
          <w:rFonts w:cs="Times New Roman"/>
        </w:rPr>
        <w:t>22.1. Контроль за соблюдением и исполнением административных процедур, действий и сроков, определенных настоящим Регламентом, осуществляется должностными лицами Администрации, ответственными за организацию работы по предоставлению муниципальной услуги, непосредственно в ходе приема, регистрации, рассмотрения заявлений о предоставлении муниципальной услуги и необходимых документов, а также за подписание и направление заявителю результата предоставления муниципальной услуги.</w:t>
      </w:r>
    </w:p>
    <w:p w:rsidR="00957B48" w:rsidRPr="00AD3B3A" w:rsidRDefault="00957B48" w:rsidP="00957B48">
      <w:pPr>
        <w:pStyle w:val="ConsPlusNormal"/>
        <w:spacing w:line="276" w:lineRule="auto"/>
        <w:ind w:firstLine="709"/>
        <w:jc w:val="both"/>
        <w:rPr>
          <w:rFonts w:ascii="Times New Roman" w:hAnsi="Times New Roman" w:cs="Times New Roman"/>
          <w:sz w:val="24"/>
        </w:rPr>
      </w:pPr>
      <w:r w:rsidRPr="00AD3B3A">
        <w:rPr>
          <w:rFonts w:ascii="Times New Roman" w:hAnsi="Times New Roman" w:cs="Times New Roman"/>
          <w:sz w:val="24"/>
        </w:rPr>
        <w:t>22.2. Проверки полноты и качества предоставления муниципальной услуги могут быть плановыми и внеплановыми.</w:t>
      </w:r>
    </w:p>
    <w:p w:rsidR="00957B48" w:rsidRPr="00AD3B3A" w:rsidRDefault="00957B48" w:rsidP="00957B48">
      <w:pPr>
        <w:pStyle w:val="ConsPlusNormal"/>
        <w:spacing w:line="276" w:lineRule="auto"/>
        <w:ind w:firstLine="709"/>
        <w:jc w:val="both"/>
        <w:rPr>
          <w:rFonts w:ascii="Times New Roman" w:hAnsi="Times New Roman" w:cs="Times New Roman"/>
          <w:sz w:val="24"/>
        </w:rPr>
      </w:pPr>
      <w:r w:rsidRPr="00AD3B3A">
        <w:rPr>
          <w:rFonts w:ascii="Times New Roman" w:hAnsi="Times New Roman" w:cs="Times New Roman"/>
          <w:sz w:val="24"/>
        </w:rPr>
        <w:t>Периодичность осуществления плановых проверок устанавливается главой муниципального образования</w:t>
      </w:r>
      <w:r w:rsidR="002C5F18">
        <w:rPr>
          <w:rFonts w:ascii="Times New Roman" w:hAnsi="Times New Roman" w:cs="Times New Roman"/>
          <w:sz w:val="24"/>
        </w:rPr>
        <w:t xml:space="preserve"> </w:t>
      </w:r>
      <w:r w:rsidRPr="00AD3B3A">
        <w:rPr>
          <w:rFonts w:ascii="Times New Roman" w:hAnsi="Times New Roman" w:cs="Times New Roman"/>
          <w:sz w:val="24"/>
        </w:rPr>
        <w:t>(иным уполномоченным лицом).</w:t>
      </w:r>
    </w:p>
    <w:p w:rsidR="00957B48" w:rsidRPr="00AD3B3A" w:rsidRDefault="00957B48" w:rsidP="00957B48">
      <w:pPr>
        <w:pStyle w:val="ConsPlusNormal"/>
        <w:spacing w:line="276" w:lineRule="auto"/>
        <w:ind w:firstLine="709"/>
        <w:jc w:val="both"/>
        <w:rPr>
          <w:rFonts w:ascii="Times New Roman" w:hAnsi="Times New Roman" w:cs="Times New Roman"/>
          <w:sz w:val="24"/>
        </w:rPr>
      </w:pPr>
      <w:r w:rsidRPr="00AD3B3A">
        <w:rPr>
          <w:rFonts w:ascii="Times New Roman" w:hAnsi="Times New Roman" w:cs="Times New Roman"/>
          <w:sz w:val="24"/>
        </w:rPr>
        <w:t>Внеплановые проверки проводятся в случаях обращения заявителей с жалобами на нарушение их прав и законных интересов, решения, действия (бездействие) должностных лиц Администрации при предоставлении муниципальной услуги.</w:t>
      </w:r>
    </w:p>
    <w:p w:rsidR="00957B48" w:rsidRPr="00AD3B3A" w:rsidRDefault="00957B48" w:rsidP="00957B48">
      <w:pPr>
        <w:ind w:firstLine="709"/>
        <w:jc w:val="both"/>
        <w:rPr>
          <w:rFonts w:cs="Times New Roman"/>
        </w:rPr>
      </w:pPr>
      <w:r w:rsidRPr="00AD3B3A">
        <w:rPr>
          <w:rFonts w:cs="Times New Roman"/>
        </w:rPr>
        <w:t>По результатам проведенных проверок в случае выявления нарушений принимаются меры в соответствии с законодательством Российской Федерации.</w:t>
      </w:r>
    </w:p>
    <w:p w:rsidR="00957B48" w:rsidRPr="00AD3B3A" w:rsidRDefault="00957B48" w:rsidP="00957B48">
      <w:pPr>
        <w:ind w:firstLine="709"/>
        <w:jc w:val="both"/>
        <w:rPr>
          <w:rFonts w:cs="Times New Roman"/>
        </w:rPr>
      </w:pPr>
      <w:r w:rsidRPr="00AD3B3A">
        <w:rPr>
          <w:rFonts w:cs="Times New Roman"/>
        </w:rPr>
        <w:t xml:space="preserve">22.3. Руководитель подразделения МФЦ осуществляет контроль за: </w:t>
      </w:r>
    </w:p>
    <w:p w:rsidR="00957B48" w:rsidRPr="00AD3B3A" w:rsidRDefault="00957B48" w:rsidP="00957B48">
      <w:pPr>
        <w:ind w:firstLine="709"/>
        <w:jc w:val="both"/>
        <w:rPr>
          <w:rFonts w:cs="Times New Roman"/>
        </w:rPr>
      </w:pPr>
      <w:r w:rsidRPr="00AD3B3A">
        <w:rPr>
          <w:rFonts w:cs="Times New Roman"/>
        </w:rPr>
        <w:t>- надлежащим исполнением настоящего Административного регламента сотрудниками подразделения МФЦ;</w:t>
      </w:r>
    </w:p>
    <w:p w:rsidR="00957B48" w:rsidRPr="00AD3B3A" w:rsidRDefault="00957B48" w:rsidP="00957B48">
      <w:pPr>
        <w:ind w:firstLine="709"/>
        <w:jc w:val="both"/>
        <w:rPr>
          <w:rFonts w:cs="Times New Roman"/>
        </w:rPr>
      </w:pPr>
      <w:r w:rsidRPr="00AD3B3A">
        <w:rPr>
          <w:rFonts w:cs="Times New Roman"/>
        </w:rPr>
        <w:t>- полнотой принимаемых специалистами МФЦ от заявителя документов и качеством оформленных документов для передачи их в орган местного самоуправления Приморского края;</w:t>
      </w:r>
    </w:p>
    <w:p w:rsidR="00957B48" w:rsidRPr="00AD3B3A" w:rsidRDefault="00957B48" w:rsidP="00957B48">
      <w:pPr>
        <w:ind w:firstLine="709"/>
        <w:jc w:val="both"/>
        <w:rPr>
          <w:rFonts w:cs="Times New Roman"/>
        </w:rPr>
      </w:pPr>
      <w:r w:rsidRPr="00AD3B3A">
        <w:rPr>
          <w:rFonts w:cs="Times New Roman"/>
        </w:rPr>
        <w:t>- своевременностью и полнотой передачи в орган местного самоуправления Приморского края принятых от заявителя документов;</w:t>
      </w:r>
    </w:p>
    <w:p w:rsidR="00957B48" w:rsidRPr="00AD3B3A" w:rsidRDefault="00957B48" w:rsidP="00957B48">
      <w:pPr>
        <w:ind w:firstLine="709"/>
        <w:jc w:val="both"/>
        <w:rPr>
          <w:rFonts w:cs="Times New Roman"/>
        </w:rPr>
      </w:pPr>
      <w:r w:rsidRPr="00AD3B3A">
        <w:rPr>
          <w:rFonts w:cs="Times New Roman"/>
        </w:rPr>
        <w:t>- своевременностью и полнотой доведения до заявителя принятых от органа местного самоуправления Приморского края информации и документов, являющихся результатом решения о предоставлении муниципальной услуги, принятого в соответствии с настоящим Административным регламентом;</w:t>
      </w:r>
    </w:p>
    <w:p w:rsidR="00957B48" w:rsidRPr="00AD3B3A" w:rsidRDefault="00957B48" w:rsidP="00957B48">
      <w:pPr>
        <w:ind w:firstLine="709"/>
        <w:jc w:val="both"/>
        <w:rPr>
          <w:rFonts w:cs="Times New Roman"/>
        </w:rPr>
      </w:pPr>
      <w:r w:rsidRPr="00AD3B3A">
        <w:rPr>
          <w:rFonts w:cs="Times New Roman"/>
        </w:rPr>
        <w:t>- обеспечением сохранности принятых от заявителя документов и соблюдением сотрудниками подразделения МФЦ особенностей по сбору и обработке персональных данных заявителя.</w:t>
      </w:r>
    </w:p>
    <w:p w:rsidR="00957B48" w:rsidRPr="00AD3B3A" w:rsidRDefault="00957B48" w:rsidP="00957B48">
      <w:pPr>
        <w:ind w:firstLine="709"/>
        <w:jc w:val="both"/>
        <w:rPr>
          <w:rFonts w:cs="Times New Roman"/>
        </w:rPr>
      </w:pPr>
      <w:r w:rsidRPr="00AD3B3A">
        <w:rPr>
          <w:rFonts w:cs="Times New Roman"/>
        </w:rPr>
        <w:t xml:space="preserve">Специалисты подразделения МФЦ несут ответственность за качество приема комплекта документов у заявителя, в случае, если несоответствие представленных документов, указанных в Административном регламенте, явилось основанием для отказа заявителю в предоставлении муниципальной услуги, а также за своевременность информирования заявителя о результате предоставления муниципальной услуги. </w:t>
      </w:r>
    </w:p>
    <w:p w:rsidR="00957B48" w:rsidRPr="00AD3B3A" w:rsidRDefault="00957B48" w:rsidP="00957B48">
      <w:pPr>
        <w:pStyle w:val="ConsPlusTitle"/>
        <w:spacing w:line="276" w:lineRule="auto"/>
        <w:ind w:firstLine="709"/>
        <w:jc w:val="both"/>
        <w:outlineLvl w:val="2"/>
        <w:rPr>
          <w:rFonts w:ascii="Times New Roman" w:eastAsia="Calibri" w:hAnsi="Times New Roman" w:cs="Times New Roman"/>
          <w:bCs/>
          <w:sz w:val="24"/>
          <w:lang w:eastAsia="en-US"/>
        </w:rPr>
      </w:pPr>
    </w:p>
    <w:p w:rsidR="00957B48" w:rsidRPr="00AD3B3A" w:rsidRDefault="00957B48" w:rsidP="00957B48">
      <w:pPr>
        <w:pStyle w:val="ConsPlusTitle"/>
        <w:spacing w:line="276" w:lineRule="auto"/>
        <w:ind w:firstLine="709"/>
        <w:jc w:val="both"/>
        <w:outlineLvl w:val="2"/>
        <w:rPr>
          <w:rFonts w:ascii="Times New Roman" w:eastAsia="Calibri" w:hAnsi="Times New Roman" w:cs="Times New Roman"/>
          <w:bCs/>
          <w:sz w:val="24"/>
          <w:lang w:eastAsia="en-US"/>
        </w:rPr>
      </w:pPr>
      <w:r w:rsidRPr="00AD3B3A">
        <w:rPr>
          <w:rFonts w:ascii="Times New Roman" w:eastAsia="Calibri" w:hAnsi="Times New Roman" w:cs="Times New Roman"/>
          <w:bCs/>
          <w:sz w:val="24"/>
          <w:lang w:eastAsia="en-US"/>
        </w:rPr>
        <w:t>23.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957B48" w:rsidRPr="00AD3B3A" w:rsidRDefault="00957B48" w:rsidP="00957B48">
      <w:pPr>
        <w:ind w:firstLine="709"/>
        <w:jc w:val="both"/>
        <w:rPr>
          <w:rFonts w:cs="Times New Roman"/>
        </w:rPr>
      </w:pPr>
      <w:r w:rsidRPr="00AD3B3A">
        <w:rPr>
          <w:rFonts w:cs="Times New Roman"/>
        </w:rPr>
        <w:t>23.1. Должностные лица Администрации, участвующие в предоставлении муниципальной услуги несут ответственность за нарушения при исполнении административных процедур, в том числе несоблюдение сроков, установленных настоящим Регламентом.</w:t>
      </w:r>
    </w:p>
    <w:p w:rsidR="00957B48" w:rsidRPr="00AD3B3A" w:rsidRDefault="00957B48" w:rsidP="00957B48">
      <w:pPr>
        <w:ind w:firstLine="709"/>
        <w:jc w:val="both"/>
        <w:rPr>
          <w:rFonts w:cs="Times New Roman"/>
        </w:rPr>
      </w:pPr>
      <w:r w:rsidRPr="00AD3B3A">
        <w:rPr>
          <w:rFonts w:cs="Times New Roman"/>
        </w:rPr>
        <w:t xml:space="preserve">23.2. Ответственность должностных лиц Администрации закрепляется в их должностных инструкциях в соответствии с требованиями законодательства Российской </w:t>
      </w:r>
      <w:r w:rsidRPr="00AD3B3A">
        <w:rPr>
          <w:rFonts w:cs="Times New Roman"/>
        </w:rPr>
        <w:lastRenderedPageBreak/>
        <w:t>Федерации.</w:t>
      </w:r>
    </w:p>
    <w:p w:rsidR="00957B48" w:rsidRPr="00AD3B3A" w:rsidRDefault="00957B48" w:rsidP="00957B48">
      <w:pPr>
        <w:ind w:firstLine="709"/>
        <w:jc w:val="both"/>
        <w:rPr>
          <w:rFonts w:cs="Times New Roman"/>
          <w:lang w:eastAsia="ar-SA"/>
        </w:rPr>
      </w:pPr>
    </w:p>
    <w:p w:rsidR="00957B48" w:rsidRPr="00AD3B3A" w:rsidRDefault="00957B48" w:rsidP="00957B48">
      <w:pPr>
        <w:jc w:val="center"/>
        <w:rPr>
          <w:rFonts w:cs="Times New Roman"/>
        </w:rPr>
      </w:pPr>
      <w:r w:rsidRPr="00AD3B3A">
        <w:rPr>
          <w:rFonts w:cs="Times New Roman"/>
        </w:rPr>
        <w:t>V. ДОСУДЕБНОЕ (ВНЕСУДЕБНОЕ) ОБЖАЛОВАНИЕ ЗАЯВИТЕЛЕМ РЕШЕНИЙ И ДЕЙСТВИЙ (БЕЗДЕЙСТВИЯ) АДМИНИСТРАЦИИ, МФЦ, А ТАКЖЕ ИХ ДОЛЖНОСТНЫХ ЛИЦ, МУНИЦИПАЛЬНЫХ СЛУЖАЩИХ</w:t>
      </w:r>
    </w:p>
    <w:p w:rsidR="00957B48" w:rsidRPr="00AD3B3A" w:rsidRDefault="00957B48" w:rsidP="00957B48">
      <w:pPr>
        <w:jc w:val="both"/>
        <w:rPr>
          <w:rFonts w:cs="Times New Roman"/>
        </w:rPr>
      </w:pPr>
    </w:p>
    <w:p w:rsidR="00957B48" w:rsidRPr="00AD3B3A" w:rsidRDefault="00957B48" w:rsidP="00957B48">
      <w:pPr>
        <w:ind w:firstLine="709"/>
        <w:jc w:val="both"/>
        <w:outlineLvl w:val="1"/>
        <w:rPr>
          <w:rFonts w:cs="Times New Roman"/>
          <w:b/>
        </w:rPr>
      </w:pPr>
      <w:r w:rsidRPr="00AD3B3A">
        <w:rPr>
          <w:rFonts w:eastAsia="Times New Roman" w:cs="Times New Roman"/>
          <w:b/>
        </w:rPr>
        <w:t xml:space="preserve">24. </w:t>
      </w:r>
      <w:r w:rsidRPr="00AD3B3A">
        <w:rPr>
          <w:rFonts w:cs="Times New Roman"/>
          <w:b/>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w:t>
      </w:r>
    </w:p>
    <w:p w:rsidR="00957B48" w:rsidRPr="00AD3B3A" w:rsidRDefault="00957B48" w:rsidP="00957B48">
      <w:pPr>
        <w:ind w:firstLine="709"/>
        <w:jc w:val="both"/>
        <w:rPr>
          <w:rFonts w:cs="Times New Roman"/>
        </w:rPr>
      </w:pPr>
      <w:r w:rsidRPr="00AD3B3A">
        <w:rPr>
          <w:rFonts w:cs="Times New Roman"/>
        </w:rPr>
        <w:t>Заявитель имеет право на обжалование действий (бездействия) Администрации, МФЦ, а также их должностных лиц, или муниципальных служащих в досудебном (внесудебном) порядке. Досудебный (внесудебный) порядок обжалования действий (бездействия) Администрации, МФЦ, а также их должностных лиц, или муниципальных служащих включает в себя подачу жалобы.</w:t>
      </w:r>
    </w:p>
    <w:p w:rsidR="00957B48" w:rsidRPr="00AD3B3A" w:rsidRDefault="00957B48" w:rsidP="00957B48">
      <w:pPr>
        <w:ind w:firstLine="709"/>
        <w:jc w:val="both"/>
        <w:rPr>
          <w:rFonts w:cs="Times New Roman"/>
          <w:b/>
        </w:rPr>
      </w:pPr>
      <w:r w:rsidRPr="00AD3B3A">
        <w:rPr>
          <w:rFonts w:cs="Times New Roman"/>
          <w:b/>
        </w:rPr>
        <w:t>25. Органы исполнительной власти Приморского края,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957B48" w:rsidRPr="00AD3B3A" w:rsidRDefault="00957B48" w:rsidP="00957B48">
      <w:pPr>
        <w:autoSpaceDE w:val="0"/>
        <w:autoSpaceDN w:val="0"/>
        <w:adjustRightInd w:val="0"/>
        <w:ind w:firstLine="709"/>
        <w:jc w:val="both"/>
        <w:rPr>
          <w:rFonts w:cs="Times New Roman"/>
        </w:rPr>
      </w:pPr>
      <w:r w:rsidRPr="00AD3B3A">
        <w:rPr>
          <w:rFonts w:cs="Times New Roman"/>
        </w:rPr>
        <w:t xml:space="preserve">Жалобы на решения и действия (бездействие) главой муниципального образования (иного уполномоченного лица), либо Администрации, подаются в вышестоящий орган (при его наличии) либо в случае его отсутствия рассматриваются непосредственно главой муниципального образования (иным уполномоченным лицом), либо Администрацией. </w:t>
      </w:r>
    </w:p>
    <w:p w:rsidR="00957B48" w:rsidRPr="00AD3B3A" w:rsidRDefault="00957B48" w:rsidP="00957B48">
      <w:pPr>
        <w:autoSpaceDE w:val="0"/>
        <w:autoSpaceDN w:val="0"/>
        <w:adjustRightInd w:val="0"/>
        <w:ind w:firstLine="709"/>
        <w:jc w:val="both"/>
        <w:rPr>
          <w:rFonts w:cs="Times New Roman"/>
        </w:rPr>
      </w:pPr>
      <w:r w:rsidRPr="00AD3B3A">
        <w:rPr>
          <w:rFonts w:cs="Times New Roman"/>
        </w:rPr>
        <w:t xml:space="preserve">Жалобы на решения и действия (бездействие) работника МФЦ подаются руководителю МФЦ. </w:t>
      </w:r>
    </w:p>
    <w:p w:rsidR="00957B48" w:rsidRPr="00AD3B3A" w:rsidRDefault="00957B48" w:rsidP="00957B48">
      <w:pPr>
        <w:ind w:firstLine="709"/>
        <w:jc w:val="both"/>
        <w:rPr>
          <w:rFonts w:cs="Times New Roman"/>
        </w:rPr>
      </w:pPr>
      <w:r w:rsidRPr="00AD3B3A">
        <w:rPr>
          <w:rFonts w:cs="Times New Roman"/>
        </w:rPr>
        <w:t>Жалобы на решения и действия (бездействие) МФЦ, его руководителя подаются в департамент информатизации и телекоммуникаций Приморского края или должностному лицу, уполномоченному нормативным правовым актом Приморского края.</w:t>
      </w:r>
    </w:p>
    <w:p w:rsidR="00957B48" w:rsidRPr="00AD3B3A" w:rsidRDefault="00957B48" w:rsidP="00957B48">
      <w:pPr>
        <w:ind w:firstLine="709"/>
        <w:jc w:val="both"/>
        <w:rPr>
          <w:rFonts w:cs="Times New Roman"/>
        </w:rPr>
      </w:pPr>
      <w:r w:rsidRPr="00AD3B3A">
        <w:rPr>
          <w:rFonts w:cs="Times New Roman"/>
        </w:rPr>
        <w:t>При поступлении жалобы на решения и действия (бездействие) Администрации, должностных лиц Администрации, муниципальных служащих через МФЦ,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957B48" w:rsidRPr="00AD3B3A" w:rsidRDefault="00957B48" w:rsidP="00957B48">
      <w:pPr>
        <w:ind w:firstLine="709"/>
        <w:jc w:val="both"/>
        <w:rPr>
          <w:rFonts w:cs="Times New Roman"/>
        </w:rPr>
      </w:pPr>
      <w:r w:rsidRPr="00AD3B3A">
        <w:rPr>
          <w:rFonts w:cs="Times New Roman"/>
        </w:rPr>
        <w:t xml:space="preserve">В случае, если рассмотрение поданной заявителем жалобы не входит в компетенцию Администрации, в течение 3 рабочих дней со дня ее регистрации Администрация направляет жалобу в уполномоченный на ее рассмотрение орган и в письменной форме информирует заявителя о перенаправлении жалобы. </w:t>
      </w:r>
    </w:p>
    <w:p w:rsidR="00957B48" w:rsidRPr="00AD3B3A" w:rsidRDefault="00957B48" w:rsidP="00957B48">
      <w:pPr>
        <w:ind w:firstLine="709"/>
        <w:jc w:val="both"/>
        <w:rPr>
          <w:rFonts w:cs="Times New Roman"/>
        </w:rPr>
      </w:pPr>
      <w:r w:rsidRPr="00AD3B3A">
        <w:rPr>
          <w:rFonts w:cs="Times New Roman"/>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Администрация незамедлительно направляет имеющиеся материалы, содержащие признаки состава административного правонарушения или преступления, в органы прокуратуры.</w:t>
      </w:r>
    </w:p>
    <w:p w:rsidR="00957B48" w:rsidRPr="00AD3B3A" w:rsidRDefault="00957B48" w:rsidP="00957B48">
      <w:pPr>
        <w:ind w:firstLine="709"/>
        <w:jc w:val="both"/>
        <w:rPr>
          <w:rFonts w:cs="Times New Roman"/>
          <w:b/>
        </w:rPr>
      </w:pPr>
      <w:r w:rsidRPr="00AD3B3A">
        <w:rPr>
          <w:rFonts w:cs="Times New Roman"/>
          <w:b/>
        </w:rPr>
        <w:t>26. Способы информирования заявителей о порядке подачи и рассмотрения жалобы, в том числе с использованием Единого портала и (или) Регионального портала</w:t>
      </w:r>
    </w:p>
    <w:p w:rsidR="00957B48" w:rsidRPr="00AD3B3A" w:rsidRDefault="00957B48" w:rsidP="00957B48">
      <w:pPr>
        <w:ind w:firstLine="709"/>
        <w:jc w:val="both"/>
        <w:rPr>
          <w:rFonts w:cs="Times New Roman"/>
        </w:rPr>
      </w:pPr>
      <w:r w:rsidRPr="00AD3B3A">
        <w:rPr>
          <w:rFonts w:cs="Times New Roman"/>
        </w:rPr>
        <w:t xml:space="preserve">Информирование о порядке подачи и рассмотрения жалобы осуществляется: </w:t>
      </w:r>
    </w:p>
    <w:p w:rsidR="00957B48" w:rsidRPr="00AD3B3A" w:rsidRDefault="00957B48" w:rsidP="00957B48">
      <w:pPr>
        <w:ind w:firstLine="709"/>
        <w:jc w:val="both"/>
        <w:rPr>
          <w:rFonts w:cs="Times New Roman"/>
        </w:rPr>
      </w:pPr>
      <w:r w:rsidRPr="00AD3B3A">
        <w:rPr>
          <w:rFonts w:cs="Times New Roman"/>
        </w:rPr>
        <w:t>при личном обращении заявителя непосредственно в Администрацию;</w:t>
      </w:r>
    </w:p>
    <w:p w:rsidR="00957B48" w:rsidRPr="00AD3B3A" w:rsidRDefault="00957B48" w:rsidP="00957B48">
      <w:pPr>
        <w:ind w:firstLine="709"/>
        <w:jc w:val="both"/>
        <w:rPr>
          <w:rFonts w:cs="Times New Roman"/>
        </w:rPr>
      </w:pPr>
      <w:r w:rsidRPr="00AD3B3A">
        <w:rPr>
          <w:rFonts w:cs="Times New Roman"/>
        </w:rPr>
        <w:t>при личном обращении заявителя в МФЦ,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rsidR="00957B48" w:rsidRPr="00AD3B3A" w:rsidRDefault="00957B48" w:rsidP="00957B48">
      <w:pPr>
        <w:ind w:firstLine="709"/>
        <w:jc w:val="both"/>
        <w:rPr>
          <w:rFonts w:cs="Times New Roman"/>
        </w:rPr>
      </w:pPr>
      <w:r w:rsidRPr="00AD3B3A">
        <w:rPr>
          <w:rFonts w:cs="Times New Roman"/>
        </w:rPr>
        <w:t>с использованием средств телефонной, почтовой связи;</w:t>
      </w:r>
    </w:p>
    <w:p w:rsidR="00957B48" w:rsidRPr="00AD3B3A" w:rsidRDefault="00957B48" w:rsidP="00957B48">
      <w:pPr>
        <w:ind w:firstLine="709"/>
        <w:jc w:val="both"/>
        <w:rPr>
          <w:rFonts w:cs="Times New Roman"/>
        </w:rPr>
      </w:pPr>
      <w:r w:rsidRPr="00AD3B3A">
        <w:rPr>
          <w:rFonts w:cs="Times New Roman"/>
        </w:rPr>
        <w:t>на</w:t>
      </w:r>
      <w:r w:rsidR="001A7B73">
        <w:rPr>
          <w:rFonts w:cs="Times New Roman"/>
        </w:rPr>
        <w:t xml:space="preserve"> официальном сайте Дальнереченского городского округа</w:t>
      </w:r>
      <w:r w:rsidRPr="00AD3B3A">
        <w:rPr>
          <w:rFonts w:cs="Times New Roman"/>
        </w:rPr>
        <w:t>;</w:t>
      </w:r>
    </w:p>
    <w:p w:rsidR="00957B48" w:rsidRPr="00AD3B3A" w:rsidRDefault="00957B48" w:rsidP="00957B48">
      <w:pPr>
        <w:ind w:firstLine="709"/>
        <w:jc w:val="both"/>
        <w:rPr>
          <w:rFonts w:cs="Times New Roman"/>
        </w:rPr>
      </w:pPr>
      <w:r w:rsidRPr="00AD3B3A">
        <w:rPr>
          <w:rFonts w:cs="Times New Roman"/>
        </w:rPr>
        <w:t>с использованием Единого портала и (или) Регионального портала.</w:t>
      </w:r>
    </w:p>
    <w:p w:rsidR="00957B48" w:rsidRPr="00AD3B3A" w:rsidRDefault="00957B48" w:rsidP="00957B48">
      <w:pPr>
        <w:ind w:firstLine="709"/>
        <w:jc w:val="both"/>
        <w:rPr>
          <w:rFonts w:cs="Times New Roman"/>
        </w:rPr>
      </w:pPr>
    </w:p>
    <w:p w:rsidR="00957B48" w:rsidRPr="00AD3B3A" w:rsidRDefault="00957B48" w:rsidP="00957B48">
      <w:pPr>
        <w:autoSpaceDE w:val="0"/>
        <w:autoSpaceDN w:val="0"/>
        <w:adjustRightInd w:val="0"/>
        <w:ind w:firstLine="709"/>
        <w:jc w:val="both"/>
        <w:rPr>
          <w:rFonts w:cs="Times New Roman"/>
          <w:b/>
        </w:rPr>
      </w:pPr>
      <w:r w:rsidRPr="00AD3B3A">
        <w:rPr>
          <w:rFonts w:cs="Times New Roman"/>
          <w:b/>
        </w:rPr>
        <w:t xml:space="preserve">27. Перечень нормативных правовых актов, регулирующих порядок досудебного (внесудебного) обжалования решений и действий (бездействия) органа, </w:t>
      </w:r>
      <w:r w:rsidRPr="00AD3B3A">
        <w:rPr>
          <w:rFonts w:cs="Times New Roman"/>
          <w:b/>
        </w:rPr>
        <w:lastRenderedPageBreak/>
        <w:t>предоставляющего муниципальную услугу</w:t>
      </w:r>
    </w:p>
    <w:p w:rsidR="00957B48" w:rsidRPr="00AD3B3A" w:rsidRDefault="00957B48" w:rsidP="00957B48">
      <w:pPr>
        <w:autoSpaceDE w:val="0"/>
        <w:autoSpaceDN w:val="0"/>
        <w:adjustRightInd w:val="0"/>
        <w:ind w:firstLine="709"/>
        <w:jc w:val="both"/>
        <w:rPr>
          <w:rFonts w:cs="Times New Roman"/>
        </w:rPr>
      </w:pPr>
      <w:r w:rsidRPr="00AD3B3A">
        <w:rPr>
          <w:rFonts w:cs="Times New Roman"/>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Федеральным законом от 27.07.2010 № 210-ФЗ «Об организации предоставления государственных и муниципальных услуг».</w:t>
      </w:r>
    </w:p>
    <w:p w:rsidR="00957B48" w:rsidRPr="00AD3B3A" w:rsidRDefault="00957B48" w:rsidP="00957B48">
      <w:pPr>
        <w:autoSpaceDE w:val="0"/>
        <w:autoSpaceDN w:val="0"/>
        <w:adjustRightInd w:val="0"/>
        <w:ind w:firstLine="709"/>
        <w:jc w:val="both"/>
        <w:rPr>
          <w:rFonts w:cs="Times New Roman"/>
        </w:rPr>
      </w:pPr>
    </w:p>
    <w:p w:rsidR="00957B48" w:rsidRPr="00AD3B3A" w:rsidRDefault="00957B48" w:rsidP="00B45126">
      <w:pPr>
        <w:autoSpaceDE w:val="0"/>
        <w:autoSpaceDN w:val="0"/>
        <w:adjustRightInd w:val="0"/>
        <w:ind w:firstLine="709"/>
        <w:jc w:val="both"/>
        <w:rPr>
          <w:rFonts w:cs="Times New Roman"/>
          <w:b/>
        </w:rPr>
      </w:pPr>
      <w:r w:rsidRPr="00AD3B3A">
        <w:rPr>
          <w:rFonts w:cs="Times New Roman"/>
          <w:b/>
        </w:rPr>
        <w:t>28. Информация для заинтересованных лиц об их праве на судебное обжалование действий (бездействия) и (или) решений Администрации, МФЦ, а также их должностных лиц, или муниципальных служащих</w:t>
      </w:r>
    </w:p>
    <w:p w:rsidR="00E77849" w:rsidRDefault="00957B48" w:rsidP="00E77849">
      <w:pPr>
        <w:autoSpaceDE w:val="0"/>
        <w:autoSpaceDN w:val="0"/>
        <w:adjustRightInd w:val="0"/>
        <w:ind w:firstLine="709"/>
        <w:jc w:val="both"/>
        <w:rPr>
          <w:rFonts w:eastAsia="Calibri" w:cs="Times New Roman"/>
          <w:lang w:eastAsia="en-US"/>
        </w:rPr>
      </w:pPr>
      <w:r w:rsidRPr="00AD3B3A">
        <w:rPr>
          <w:rFonts w:cs="Times New Roman"/>
        </w:rPr>
        <w:t xml:space="preserve">Заявитель вправе оспорить в судебном порядке решение об отказе в выдаче разрешения </w:t>
      </w:r>
      <w:r w:rsidR="00566BC2">
        <w:rPr>
          <w:rFonts w:eastAsia="Calibri" w:cs="Times New Roman"/>
          <w:lang w:eastAsia="en-US"/>
        </w:rPr>
        <w:t>на ввод</w:t>
      </w:r>
      <w:r w:rsidR="00566BC2" w:rsidRPr="00D96CBB">
        <w:rPr>
          <w:rFonts w:eastAsia="Calibri" w:cs="Times New Roman"/>
          <w:lang w:eastAsia="en-US"/>
        </w:rPr>
        <w:t xml:space="preserve"> объекта капитального строительства</w:t>
      </w:r>
      <w:r w:rsidR="00566BC2">
        <w:rPr>
          <w:rFonts w:eastAsia="Calibri" w:cs="Times New Roman"/>
          <w:lang w:eastAsia="en-US"/>
        </w:rPr>
        <w:t xml:space="preserve"> в эксплуатацию</w:t>
      </w:r>
      <w:r w:rsidR="00566BC2" w:rsidRPr="00D96CBB">
        <w:rPr>
          <w:rFonts w:eastAsia="Calibri" w:cs="Times New Roman"/>
          <w:lang w:eastAsia="en-US"/>
        </w:rPr>
        <w:t>.</w:t>
      </w:r>
    </w:p>
    <w:p w:rsidR="00E77849" w:rsidRPr="00E77849" w:rsidRDefault="00E77849" w:rsidP="00E77849">
      <w:pPr>
        <w:autoSpaceDE w:val="0"/>
        <w:autoSpaceDN w:val="0"/>
        <w:adjustRightInd w:val="0"/>
        <w:ind w:firstLine="709"/>
        <w:jc w:val="both"/>
        <w:rPr>
          <w:rFonts w:eastAsia="Calibri" w:cs="Times New Roman"/>
          <w:lang w:eastAsia="en-US"/>
        </w:rPr>
      </w:pPr>
    </w:p>
    <w:p w:rsidR="00E77849" w:rsidRPr="00AD3B3A" w:rsidRDefault="00E77849" w:rsidP="00957B48">
      <w:pPr>
        <w:rPr>
          <w:rFonts w:cs="Times New Roman"/>
          <w:lang w:eastAsia="ar-SA"/>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E77849" w:rsidRDefault="00E77849" w:rsidP="002C5F18">
      <w:pPr>
        <w:ind w:left="5040" w:firstLine="720"/>
        <w:jc w:val="both"/>
        <w:rPr>
          <w:rFonts w:cs="Times New Roman"/>
          <w:sz w:val="16"/>
          <w:szCs w:val="16"/>
        </w:rPr>
      </w:pPr>
    </w:p>
    <w:p w:rsidR="00957B48" w:rsidRPr="00E77849" w:rsidRDefault="00957B48" w:rsidP="002C5F18">
      <w:pPr>
        <w:ind w:left="5040" w:firstLine="720"/>
        <w:jc w:val="both"/>
        <w:rPr>
          <w:rFonts w:cs="Times New Roman"/>
          <w:sz w:val="16"/>
          <w:szCs w:val="16"/>
        </w:rPr>
      </w:pPr>
      <w:r w:rsidRPr="00E77849">
        <w:rPr>
          <w:rFonts w:cs="Times New Roman"/>
          <w:sz w:val="16"/>
          <w:szCs w:val="16"/>
        </w:rPr>
        <w:t>Приложение № 1</w:t>
      </w:r>
    </w:p>
    <w:p w:rsidR="00B45126" w:rsidRPr="00E77849" w:rsidRDefault="00B45126" w:rsidP="002C5F18">
      <w:pPr>
        <w:ind w:left="5040" w:firstLine="720"/>
        <w:jc w:val="both"/>
        <w:rPr>
          <w:rFonts w:cs="Times New Roman"/>
          <w:sz w:val="16"/>
          <w:szCs w:val="16"/>
        </w:rPr>
      </w:pPr>
      <w:r w:rsidRPr="00E77849">
        <w:rPr>
          <w:rFonts w:cs="Times New Roman"/>
          <w:sz w:val="16"/>
          <w:szCs w:val="16"/>
        </w:rPr>
        <w:t>к административному регламенту</w:t>
      </w:r>
    </w:p>
    <w:p w:rsidR="002C5F18" w:rsidRPr="00E77849" w:rsidRDefault="002C5F18" w:rsidP="002C5F18">
      <w:pPr>
        <w:ind w:left="5760"/>
        <w:rPr>
          <w:rFonts w:cs="Times New Roman"/>
          <w:sz w:val="16"/>
          <w:szCs w:val="16"/>
        </w:rPr>
      </w:pPr>
      <w:r w:rsidRPr="00E77849">
        <w:rPr>
          <w:rFonts w:cs="Times New Roman"/>
          <w:sz w:val="16"/>
          <w:szCs w:val="16"/>
        </w:rPr>
        <w:t>«Выдача разрешения на ввод объекта в эксплуатацию»</w:t>
      </w:r>
    </w:p>
    <w:p w:rsidR="00957B48" w:rsidRPr="00AD3B3A" w:rsidRDefault="00957B48" w:rsidP="00957B48">
      <w:pPr>
        <w:jc w:val="right"/>
        <w:rPr>
          <w:rFonts w:cs="Times New Roman"/>
        </w:rPr>
      </w:pPr>
    </w:p>
    <w:p w:rsidR="00957B48" w:rsidRPr="00AD3B3A" w:rsidRDefault="00957B48" w:rsidP="00957B48">
      <w:pPr>
        <w:jc w:val="both"/>
        <w:rPr>
          <w:rFonts w:eastAsia="Times New Roman" w:cs="Times New Roman"/>
          <w:lang w:eastAsia="ru-RU"/>
        </w:rPr>
      </w:pPr>
      <w:r w:rsidRPr="00AD3B3A">
        <w:rPr>
          <w:rFonts w:eastAsia="Times New Roman" w:cs="Times New Roman"/>
          <w:lang w:eastAsia="ru-RU"/>
        </w:rPr>
        <w:t>-Федеральный закон от 29 декабря 2004 года № 190-ФЗ «Градостроительный кодекс Российской Федерации»;</w:t>
      </w:r>
    </w:p>
    <w:p w:rsidR="00957B48" w:rsidRPr="00AD3B3A" w:rsidRDefault="00957B48" w:rsidP="00957B48">
      <w:pPr>
        <w:jc w:val="both"/>
        <w:rPr>
          <w:rFonts w:eastAsia="Times New Roman" w:cs="Times New Roman"/>
          <w:lang w:eastAsia="ru-RU"/>
        </w:rPr>
      </w:pPr>
      <w:r w:rsidRPr="00AD3B3A">
        <w:rPr>
          <w:rFonts w:eastAsia="Times New Roman" w:cs="Times New Roman"/>
          <w:lang w:eastAsia="ru-RU"/>
        </w:rPr>
        <w:t>-Федеральный закон от 29.декабря 2004 года № 191-ФЗ «О введении в действие Градостроительного кодекса Российской Федерации»;</w:t>
      </w:r>
    </w:p>
    <w:p w:rsidR="00957B48" w:rsidRPr="00AD3B3A" w:rsidRDefault="00957B48" w:rsidP="00957B48">
      <w:pPr>
        <w:tabs>
          <w:tab w:val="left" w:pos="567"/>
          <w:tab w:val="left" w:pos="1418"/>
        </w:tabs>
        <w:contextualSpacing/>
        <w:jc w:val="both"/>
        <w:rPr>
          <w:rFonts w:eastAsia="Times New Roman" w:cs="Times New Roman"/>
          <w:lang w:eastAsia="ru-RU"/>
        </w:rPr>
      </w:pPr>
      <w:r w:rsidRPr="00AD3B3A">
        <w:rPr>
          <w:rFonts w:eastAsia="Times New Roman" w:cs="Times New Roman"/>
          <w:lang w:eastAsia="ru-RU"/>
        </w:rPr>
        <w:t>-Федеральный закон 06.10.2003 № 131-ФЗ «</w:t>
      </w:r>
      <w:r w:rsidRPr="00AD3B3A">
        <w:rPr>
          <w:rFonts w:cs="Times New Roman"/>
        </w:rPr>
        <w:t>Об общих принципах организации местного самоуправления в Российской Федерации;</w:t>
      </w:r>
    </w:p>
    <w:p w:rsidR="00957B48" w:rsidRPr="00AD3B3A" w:rsidRDefault="00957B48" w:rsidP="00957B48">
      <w:pPr>
        <w:tabs>
          <w:tab w:val="left" w:pos="567"/>
          <w:tab w:val="left" w:pos="1418"/>
        </w:tabs>
        <w:contextualSpacing/>
        <w:jc w:val="both"/>
        <w:rPr>
          <w:rFonts w:eastAsia="Times New Roman" w:cs="Times New Roman"/>
          <w:lang w:eastAsia="ru-RU"/>
        </w:rPr>
      </w:pPr>
      <w:r w:rsidRPr="00AD3B3A">
        <w:rPr>
          <w:rFonts w:cs="Times New Roman"/>
        </w:rPr>
        <w:t>-</w:t>
      </w:r>
      <w:r w:rsidRPr="00AD3B3A">
        <w:rPr>
          <w:rFonts w:eastAsia="Times New Roman" w:cs="Times New Roman"/>
          <w:lang w:eastAsia="ru-RU"/>
        </w:rPr>
        <w:t>Федеральный закон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структуры законодательных (представительных) и исполнительных органов государственной власти субъектов Российской Федерации);</w:t>
      </w:r>
    </w:p>
    <w:p w:rsidR="00957B48" w:rsidRPr="00AD3B3A" w:rsidRDefault="00957B48" w:rsidP="00957B48">
      <w:pPr>
        <w:tabs>
          <w:tab w:val="left" w:pos="567"/>
          <w:tab w:val="left" w:pos="1418"/>
        </w:tabs>
        <w:contextualSpacing/>
        <w:jc w:val="both"/>
        <w:rPr>
          <w:rFonts w:eastAsia="Times New Roman" w:cs="Times New Roman"/>
          <w:lang w:eastAsia="ru-RU"/>
        </w:rPr>
      </w:pPr>
      <w:r w:rsidRPr="00AD3B3A">
        <w:rPr>
          <w:rFonts w:eastAsia="Times New Roman" w:cs="Times New Roman"/>
          <w:lang w:eastAsia="ru-RU"/>
        </w:rPr>
        <w:t>-Федеральный закон от 13 ноября 1994 года № 51-ФЗ «Гражданский кодекс Российской Федерации»</w:t>
      </w:r>
    </w:p>
    <w:p w:rsidR="00957B48" w:rsidRPr="00AD3B3A" w:rsidRDefault="00957B48" w:rsidP="00957B48">
      <w:pPr>
        <w:autoSpaceDE w:val="0"/>
        <w:autoSpaceDN w:val="0"/>
        <w:adjustRightInd w:val="0"/>
        <w:contextualSpacing/>
        <w:jc w:val="both"/>
        <w:rPr>
          <w:rFonts w:cs="Times New Roman"/>
        </w:rPr>
      </w:pPr>
      <w:r w:rsidRPr="00AD3B3A">
        <w:rPr>
          <w:rFonts w:eastAsia="Times New Roman" w:cs="Times New Roman"/>
          <w:lang w:eastAsia="ru-RU"/>
        </w:rPr>
        <w:t>-</w:t>
      </w:r>
      <w:r w:rsidRPr="00AD3B3A">
        <w:rPr>
          <w:rFonts w:cs="Times New Roman"/>
        </w:rPr>
        <w:t>Федеральный закон от 25 октября 2001 года № 136-ФЗ «</w:t>
      </w:r>
      <w:r w:rsidRPr="00AD3B3A">
        <w:rPr>
          <w:rFonts w:cs="Times New Roman"/>
          <w:color w:val="000000"/>
        </w:rPr>
        <w:t xml:space="preserve">Земельный </w:t>
      </w:r>
      <w:hyperlink r:id="rId25" w:history="1">
        <w:r w:rsidRPr="00AD3B3A">
          <w:rPr>
            <w:rStyle w:val="a8"/>
            <w:rFonts w:cs="Times New Roman"/>
            <w:color w:val="000000"/>
          </w:rPr>
          <w:t>кодекс</w:t>
        </w:r>
      </w:hyperlink>
      <w:r w:rsidRPr="00AD3B3A">
        <w:rPr>
          <w:rFonts w:cs="Times New Roman"/>
          <w:color w:val="000000"/>
        </w:rPr>
        <w:t xml:space="preserve"> Российской </w:t>
      </w:r>
      <w:r w:rsidRPr="00AD3B3A">
        <w:rPr>
          <w:rFonts w:cs="Times New Roman"/>
        </w:rPr>
        <w:t>Федерации»;</w:t>
      </w:r>
    </w:p>
    <w:p w:rsidR="00957B48" w:rsidRPr="00AD3B3A" w:rsidRDefault="00957B48" w:rsidP="00957B48">
      <w:pPr>
        <w:autoSpaceDE w:val="0"/>
        <w:autoSpaceDN w:val="0"/>
        <w:adjustRightInd w:val="0"/>
        <w:contextualSpacing/>
        <w:jc w:val="both"/>
        <w:rPr>
          <w:rFonts w:cs="Times New Roman"/>
        </w:rPr>
      </w:pPr>
      <w:r w:rsidRPr="00AD3B3A">
        <w:rPr>
          <w:rFonts w:cs="Times New Roman"/>
        </w:rPr>
        <w:t>-Федеральный закон от 17 ноября 1995 года № 169-ФЗ «Об архитектурной деятельности в Российской Федерации»;</w:t>
      </w:r>
    </w:p>
    <w:p w:rsidR="00957B48" w:rsidRPr="00AD3B3A" w:rsidRDefault="00957B48" w:rsidP="00957B48">
      <w:pPr>
        <w:autoSpaceDE w:val="0"/>
        <w:autoSpaceDN w:val="0"/>
        <w:adjustRightInd w:val="0"/>
        <w:contextualSpacing/>
        <w:jc w:val="both"/>
        <w:rPr>
          <w:rFonts w:cs="Times New Roman"/>
        </w:rPr>
      </w:pPr>
      <w:r w:rsidRPr="00AD3B3A">
        <w:rPr>
          <w:rFonts w:cs="Times New Roman"/>
        </w:rPr>
        <w:t>-Федеральный закон от 27 июля 2010 года № 210-ФЗ «Об организации предоставления государственных и муниципальных услуг»;</w:t>
      </w:r>
    </w:p>
    <w:p w:rsidR="00957B48" w:rsidRPr="00AD3B3A" w:rsidRDefault="00957B48" w:rsidP="00957B48">
      <w:pPr>
        <w:autoSpaceDE w:val="0"/>
        <w:autoSpaceDN w:val="0"/>
        <w:adjustRightInd w:val="0"/>
        <w:contextualSpacing/>
        <w:jc w:val="both"/>
        <w:rPr>
          <w:rFonts w:cs="Times New Roman"/>
        </w:rPr>
      </w:pPr>
      <w:r w:rsidRPr="00AD3B3A">
        <w:rPr>
          <w:rFonts w:cs="Times New Roman"/>
        </w:rPr>
        <w:t>-Федеральный закон от 6 апреля 2011 года № 63-ФЗ «Об электронной подписи»;</w:t>
      </w:r>
    </w:p>
    <w:p w:rsidR="00957B48" w:rsidRPr="00AD3B3A" w:rsidRDefault="00957B48" w:rsidP="00957B48">
      <w:pPr>
        <w:autoSpaceDE w:val="0"/>
        <w:autoSpaceDN w:val="0"/>
        <w:adjustRightInd w:val="0"/>
        <w:contextualSpacing/>
        <w:jc w:val="both"/>
        <w:rPr>
          <w:rFonts w:cs="Times New Roman"/>
        </w:rPr>
      </w:pPr>
      <w:r w:rsidRPr="00AD3B3A">
        <w:rPr>
          <w:rFonts w:cs="Times New Roman"/>
        </w:rPr>
        <w:t>-Постановление Правительства Российской Федерации № 403 от 30 апреля 2014 года «Об исчерпывающем перечне процедур в сфере жилищного строительства»;</w:t>
      </w:r>
    </w:p>
    <w:p w:rsidR="00957B48" w:rsidRPr="00AD3B3A" w:rsidRDefault="00957B48" w:rsidP="00957B48">
      <w:pPr>
        <w:autoSpaceDE w:val="0"/>
        <w:autoSpaceDN w:val="0"/>
        <w:adjustRightInd w:val="0"/>
        <w:contextualSpacing/>
        <w:jc w:val="both"/>
        <w:rPr>
          <w:rFonts w:cs="Times New Roman"/>
        </w:rPr>
      </w:pPr>
      <w:r w:rsidRPr="00AD3B3A">
        <w:rPr>
          <w:rFonts w:cs="Times New Roman"/>
        </w:rPr>
        <w:t>-Федеральный закон от 2 мая 2006 года № 59-ФЗ «О порядке рассмотрения обращений граждан Российской Федерации»;</w:t>
      </w:r>
    </w:p>
    <w:p w:rsidR="00957B48" w:rsidRPr="00AD3B3A" w:rsidRDefault="00957B48" w:rsidP="00957B48">
      <w:pPr>
        <w:autoSpaceDE w:val="0"/>
        <w:autoSpaceDN w:val="0"/>
        <w:adjustRightInd w:val="0"/>
        <w:contextualSpacing/>
        <w:jc w:val="both"/>
        <w:rPr>
          <w:rFonts w:cs="Times New Roman"/>
        </w:rPr>
      </w:pPr>
      <w:r w:rsidRPr="00AD3B3A">
        <w:rPr>
          <w:rFonts w:cs="Times New Roman"/>
        </w:rPr>
        <w:t>-Постановление Правительства Российской Федерации от26 марта 2016 года № 326 «О требованиях к предоставлению в электронной форме государственных и муниципальных услуг»;</w:t>
      </w:r>
    </w:p>
    <w:p w:rsidR="00957B48" w:rsidRPr="00AD3B3A" w:rsidRDefault="00957B48" w:rsidP="00957B48">
      <w:pPr>
        <w:autoSpaceDE w:val="0"/>
        <w:autoSpaceDN w:val="0"/>
        <w:adjustRightInd w:val="0"/>
        <w:contextualSpacing/>
        <w:jc w:val="both"/>
        <w:rPr>
          <w:rFonts w:cs="Times New Roman"/>
        </w:rPr>
      </w:pPr>
      <w:r w:rsidRPr="00AD3B3A">
        <w:rPr>
          <w:rFonts w:cs="Times New Roman"/>
        </w:rPr>
        <w:t>-Постановление Правительства Российской Федерации от 9 июня 2016 года № 516 «Об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p>
    <w:p w:rsidR="00957B48" w:rsidRPr="00AD3B3A" w:rsidRDefault="00957B48" w:rsidP="00957B48">
      <w:pPr>
        <w:autoSpaceDE w:val="0"/>
        <w:autoSpaceDN w:val="0"/>
        <w:adjustRightInd w:val="0"/>
        <w:contextualSpacing/>
        <w:jc w:val="both"/>
        <w:rPr>
          <w:rFonts w:cs="Times New Roman"/>
        </w:rPr>
      </w:pPr>
      <w:r w:rsidRPr="00AD3B3A">
        <w:rPr>
          <w:rFonts w:cs="Times New Roman"/>
        </w:rPr>
        <w:t>-Постановление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957B48" w:rsidRPr="00AD3B3A" w:rsidRDefault="00957B48" w:rsidP="00957B48">
      <w:pPr>
        <w:autoSpaceDE w:val="0"/>
        <w:autoSpaceDN w:val="0"/>
        <w:adjustRightInd w:val="0"/>
        <w:contextualSpacing/>
        <w:jc w:val="both"/>
        <w:rPr>
          <w:rFonts w:cs="Times New Roman"/>
        </w:rPr>
      </w:pPr>
      <w:r w:rsidRPr="00AD3B3A">
        <w:rPr>
          <w:rFonts w:cs="Times New Roman"/>
        </w:rPr>
        <w:t>-Постановление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957B48" w:rsidRPr="00AD3B3A" w:rsidRDefault="00957B48" w:rsidP="00957B48">
      <w:pPr>
        <w:autoSpaceDE w:val="0"/>
        <w:autoSpaceDN w:val="0"/>
        <w:adjustRightInd w:val="0"/>
        <w:contextualSpacing/>
        <w:jc w:val="both"/>
        <w:rPr>
          <w:rFonts w:cs="Times New Roman"/>
        </w:rPr>
      </w:pPr>
      <w:r w:rsidRPr="00AD3B3A">
        <w:rPr>
          <w:rFonts w:cs="Times New Roman"/>
        </w:rPr>
        <w:t>-Постановление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w:t>
      </w:r>
    </w:p>
    <w:p w:rsidR="00957B48" w:rsidRPr="00AD3B3A" w:rsidRDefault="00957B48" w:rsidP="00957B48">
      <w:pPr>
        <w:autoSpaceDE w:val="0"/>
        <w:autoSpaceDN w:val="0"/>
        <w:adjustRightInd w:val="0"/>
        <w:contextualSpacing/>
        <w:jc w:val="both"/>
        <w:rPr>
          <w:rFonts w:cs="Times New Roman"/>
        </w:rPr>
      </w:pPr>
      <w:r w:rsidRPr="00AD3B3A">
        <w:rPr>
          <w:rFonts w:cs="Times New Roman"/>
        </w:rPr>
        <w:t>-Постановление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957B48" w:rsidRPr="00AD3B3A" w:rsidRDefault="00957B48" w:rsidP="00957B48">
      <w:pPr>
        <w:autoSpaceDE w:val="0"/>
        <w:autoSpaceDN w:val="0"/>
        <w:adjustRightInd w:val="0"/>
        <w:contextualSpacing/>
        <w:jc w:val="both"/>
        <w:rPr>
          <w:rFonts w:cs="Times New Roman"/>
        </w:rPr>
      </w:pPr>
      <w:r w:rsidRPr="00AD3B3A">
        <w:rPr>
          <w:rFonts w:cs="Times New Roman"/>
        </w:rPr>
        <w:t xml:space="preserve">-Постановление Администрации Приморского края от 5 октября 2011 года № 249-па «О </w:t>
      </w:r>
      <w:r w:rsidRPr="00AD3B3A">
        <w:rPr>
          <w:rFonts w:cs="Times New Roman"/>
        </w:rPr>
        <w:lastRenderedPageBreak/>
        <w:t>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957B48" w:rsidRPr="00AD3B3A" w:rsidRDefault="00957B48" w:rsidP="00957B48">
      <w:pPr>
        <w:autoSpaceDE w:val="0"/>
        <w:autoSpaceDN w:val="0"/>
        <w:adjustRightInd w:val="0"/>
        <w:contextualSpacing/>
        <w:jc w:val="both"/>
        <w:rPr>
          <w:rFonts w:cs="Times New Roman"/>
        </w:rPr>
      </w:pPr>
      <w:r w:rsidRPr="00AD3B3A">
        <w:rPr>
          <w:rFonts w:cs="Times New Roman"/>
        </w:rPr>
        <w:t>-Постановление Правительства Российской Федерации от 16 мая 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957B48" w:rsidRPr="00AD3B3A" w:rsidRDefault="00957B48" w:rsidP="00957B48">
      <w:pPr>
        <w:ind w:firstLine="709"/>
        <w:jc w:val="both"/>
        <w:rPr>
          <w:rFonts w:cs="Times New Roman"/>
        </w:rPr>
        <w:sectPr w:rsidR="00957B48" w:rsidRPr="00AD3B3A" w:rsidSect="00E77849">
          <w:pgSz w:w="11906" w:h="16838"/>
          <w:pgMar w:top="851" w:right="707" w:bottom="567" w:left="1418" w:header="708" w:footer="708" w:gutter="0"/>
          <w:cols w:space="708"/>
          <w:docGrid w:linePitch="360"/>
        </w:sectPr>
      </w:pPr>
    </w:p>
    <w:p w:rsidR="00F64114" w:rsidRDefault="00F64114" w:rsidP="00957B48">
      <w:pPr>
        <w:ind w:left="7080"/>
        <w:jc w:val="right"/>
        <w:rPr>
          <w:rFonts w:cs="Times New Roman"/>
        </w:rPr>
      </w:pPr>
    </w:p>
    <w:p w:rsidR="002C5F18" w:rsidRDefault="00957B48" w:rsidP="002C5F18">
      <w:pPr>
        <w:ind w:left="5040" w:firstLine="720"/>
        <w:jc w:val="both"/>
        <w:rPr>
          <w:rFonts w:cs="Times New Roman"/>
        </w:rPr>
      </w:pPr>
      <w:r w:rsidRPr="00AD3B3A">
        <w:rPr>
          <w:rFonts w:cs="Times New Roman"/>
        </w:rPr>
        <w:t>Приложение №2</w:t>
      </w:r>
      <w:r w:rsidR="00B45126" w:rsidRPr="00B45126">
        <w:rPr>
          <w:rFonts w:cs="Times New Roman"/>
        </w:rPr>
        <w:t xml:space="preserve"> </w:t>
      </w:r>
    </w:p>
    <w:p w:rsidR="00B45126" w:rsidRPr="002C5F18" w:rsidRDefault="00B45126" w:rsidP="002C5F18">
      <w:pPr>
        <w:ind w:left="5040" w:firstLine="720"/>
        <w:jc w:val="both"/>
        <w:rPr>
          <w:rFonts w:cs="Times New Roman"/>
          <w:sz w:val="20"/>
          <w:szCs w:val="20"/>
        </w:rPr>
      </w:pPr>
      <w:r w:rsidRPr="002C5F18">
        <w:rPr>
          <w:rFonts w:cs="Times New Roman"/>
          <w:sz w:val="20"/>
          <w:szCs w:val="20"/>
        </w:rPr>
        <w:t>к административному регламенту</w:t>
      </w:r>
    </w:p>
    <w:p w:rsidR="002C5F18" w:rsidRPr="002C5F18" w:rsidRDefault="002C5F18" w:rsidP="002C5F18">
      <w:pPr>
        <w:ind w:left="5760"/>
        <w:jc w:val="both"/>
        <w:rPr>
          <w:rFonts w:cs="Times New Roman"/>
          <w:sz w:val="20"/>
          <w:szCs w:val="20"/>
        </w:rPr>
      </w:pPr>
      <w:r w:rsidRPr="002C5F18">
        <w:rPr>
          <w:rFonts w:cs="Times New Roman"/>
          <w:sz w:val="20"/>
          <w:szCs w:val="20"/>
        </w:rPr>
        <w:t>«Выдача разрешения на ввод объекта в эксплуатацию»</w:t>
      </w:r>
    </w:p>
    <w:p w:rsidR="00957B48" w:rsidRPr="00AD3B3A" w:rsidRDefault="002C5F18" w:rsidP="00957B48">
      <w:pPr>
        <w:ind w:left="7080"/>
        <w:jc w:val="right"/>
        <w:rPr>
          <w:rFonts w:cs="Times New Roman"/>
        </w:rPr>
      </w:pPr>
      <w:r>
        <w:rPr>
          <w:rFonts w:cs="Times New Roman"/>
        </w:rPr>
        <w:tab/>
      </w:r>
    </w:p>
    <w:p w:rsidR="00F64114" w:rsidRDefault="00F64114" w:rsidP="00957B48">
      <w:pPr>
        <w:tabs>
          <w:tab w:val="num" w:pos="432"/>
        </w:tabs>
        <w:ind w:left="1066" w:hanging="357"/>
        <w:jc w:val="center"/>
        <w:outlineLvl w:val="0"/>
        <w:rPr>
          <w:rFonts w:cs="Times New Roman"/>
          <w:b/>
          <w:lang w:eastAsia="ar-SA"/>
        </w:rPr>
      </w:pPr>
    </w:p>
    <w:p w:rsidR="00957B48" w:rsidRPr="00AD3B3A" w:rsidRDefault="00957B48" w:rsidP="00957B48">
      <w:pPr>
        <w:tabs>
          <w:tab w:val="num" w:pos="432"/>
        </w:tabs>
        <w:ind w:left="1066" w:hanging="357"/>
        <w:jc w:val="center"/>
        <w:outlineLvl w:val="0"/>
        <w:rPr>
          <w:rFonts w:cs="Times New Roman"/>
          <w:b/>
          <w:lang w:eastAsia="ar-SA"/>
        </w:rPr>
      </w:pPr>
      <w:r w:rsidRPr="00AD3B3A">
        <w:rPr>
          <w:rFonts w:cs="Times New Roman"/>
          <w:b/>
          <w:lang w:eastAsia="ar-SA"/>
        </w:rPr>
        <w:t>Справочная информация 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многофункциональных центров предоставления государственных и муниципальных услуг</w:t>
      </w:r>
    </w:p>
    <w:p w:rsidR="00957B48" w:rsidRPr="00AD3B3A" w:rsidRDefault="00957B48" w:rsidP="00957B48">
      <w:pPr>
        <w:tabs>
          <w:tab w:val="num" w:pos="432"/>
        </w:tabs>
        <w:ind w:left="1066" w:hanging="357"/>
        <w:jc w:val="center"/>
        <w:outlineLvl w:val="0"/>
        <w:rPr>
          <w:rFonts w:cs="Times New Roman"/>
          <w:b/>
          <w:lang w:eastAsia="ar-SA"/>
        </w:rPr>
      </w:pPr>
    </w:p>
    <w:tbl>
      <w:tblPr>
        <w:tblW w:w="9889" w:type="dxa"/>
        <w:tblLook w:val="04A0"/>
      </w:tblPr>
      <w:tblGrid>
        <w:gridCol w:w="391"/>
        <w:gridCol w:w="26"/>
        <w:gridCol w:w="560"/>
        <w:gridCol w:w="35"/>
        <w:gridCol w:w="2316"/>
        <w:gridCol w:w="6419"/>
        <w:gridCol w:w="142"/>
      </w:tblGrid>
      <w:tr w:rsidR="00957B48" w:rsidRPr="00AD3B3A" w:rsidTr="00957B48">
        <w:trPr>
          <w:gridAfter w:val="1"/>
          <w:wAfter w:w="142" w:type="dxa"/>
        </w:trPr>
        <w:tc>
          <w:tcPr>
            <w:tcW w:w="417" w:type="dxa"/>
            <w:gridSpan w:val="2"/>
          </w:tcPr>
          <w:p w:rsidR="00957B48" w:rsidRPr="00AD3B3A" w:rsidRDefault="00957B48" w:rsidP="00957B48">
            <w:pPr>
              <w:pStyle w:val="af4"/>
              <w:widowControl w:val="0"/>
              <w:numPr>
                <w:ilvl w:val="0"/>
                <w:numId w:val="11"/>
              </w:numPr>
              <w:autoSpaceDE w:val="0"/>
              <w:autoSpaceDN w:val="0"/>
              <w:adjustRightInd w:val="0"/>
              <w:spacing w:after="0" w:line="360" w:lineRule="auto"/>
              <w:ind w:left="0" w:firstLine="0"/>
              <w:jc w:val="center"/>
              <w:rPr>
                <w:rFonts w:ascii="Times New Roman" w:eastAsia="Times New Roman" w:hAnsi="Times New Roman"/>
                <w:sz w:val="24"/>
                <w:szCs w:val="24"/>
              </w:rPr>
            </w:pPr>
          </w:p>
        </w:tc>
        <w:tc>
          <w:tcPr>
            <w:tcW w:w="9330" w:type="dxa"/>
            <w:gridSpan w:val="4"/>
            <w:tcBorders>
              <w:bottom w:val="single" w:sz="4" w:space="0" w:color="auto"/>
            </w:tcBorders>
          </w:tcPr>
          <w:p w:rsidR="00957B48" w:rsidRPr="00AD3B3A" w:rsidRDefault="00957B48" w:rsidP="00957B48">
            <w:pPr>
              <w:autoSpaceDE w:val="0"/>
              <w:autoSpaceDN w:val="0"/>
              <w:adjustRightInd w:val="0"/>
              <w:spacing w:line="360" w:lineRule="auto"/>
              <w:rPr>
                <w:rFonts w:eastAsia="Times New Roman" w:cs="Times New Roman"/>
              </w:rPr>
            </w:pPr>
            <w:r w:rsidRPr="00AD3B3A">
              <w:rPr>
                <w:rFonts w:cs="Times New Roman"/>
              </w:rPr>
              <w:t>Отдел архитектуры и градостроительства  администрации Дальнереченского городского округа</w:t>
            </w:r>
          </w:p>
        </w:tc>
      </w:tr>
      <w:tr w:rsidR="00957B48" w:rsidRPr="00AD3B3A" w:rsidTr="00957B48">
        <w:trPr>
          <w:gridAfter w:val="1"/>
          <w:wAfter w:w="142" w:type="dxa"/>
        </w:trPr>
        <w:tc>
          <w:tcPr>
            <w:tcW w:w="417" w:type="dxa"/>
            <w:gridSpan w:val="2"/>
          </w:tcPr>
          <w:p w:rsidR="00957B48" w:rsidRPr="00AD3B3A" w:rsidRDefault="00957B48" w:rsidP="00957B48">
            <w:pPr>
              <w:pStyle w:val="af4"/>
              <w:widowControl w:val="0"/>
              <w:autoSpaceDE w:val="0"/>
              <w:autoSpaceDN w:val="0"/>
              <w:adjustRightInd w:val="0"/>
              <w:spacing w:line="360" w:lineRule="auto"/>
              <w:ind w:left="142"/>
              <w:rPr>
                <w:rFonts w:ascii="Times New Roman" w:eastAsia="Times New Roman" w:hAnsi="Times New Roman"/>
                <w:sz w:val="24"/>
                <w:szCs w:val="24"/>
              </w:rPr>
            </w:pPr>
          </w:p>
        </w:tc>
        <w:tc>
          <w:tcPr>
            <w:tcW w:w="595" w:type="dxa"/>
            <w:gridSpan w:val="2"/>
            <w:tcBorders>
              <w:top w:val="single" w:sz="4" w:space="0" w:color="auto"/>
            </w:tcBorders>
          </w:tcPr>
          <w:p w:rsidR="00957B48" w:rsidRPr="00AD3B3A" w:rsidRDefault="00957B48" w:rsidP="00957B48">
            <w:pPr>
              <w:autoSpaceDE w:val="0"/>
              <w:autoSpaceDN w:val="0"/>
              <w:adjustRightInd w:val="0"/>
              <w:spacing w:line="360" w:lineRule="auto"/>
              <w:jc w:val="center"/>
              <w:rPr>
                <w:rFonts w:cs="Times New Roman"/>
                <w:vertAlign w:val="superscript"/>
              </w:rPr>
            </w:pPr>
          </w:p>
        </w:tc>
        <w:tc>
          <w:tcPr>
            <w:tcW w:w="8735" w:type="dxa"/>
            <w:gridSpan w:val="2"/>
            <w:tcBorders>
              <w:top w:val="single" w:sz="4" w:space="0" w:color="auto"/>
            </w:tcBorders>
          </w:tcPr>
          <w:p w:rsidR="00957B48" w:rsidRPr="00AD3B3A" w:rsidRDefault="00957B48" w:rsidP="00957B48">
            <w:pPr>
              <w:autoSpaceDE w:val="0"/>
              <w:autoSpaceDN w:val="0"/>
              <w:adjustRightInd w:val="0"/>
              <w:spacing w:line="360" w:lineRule="auto"/>
              <w:jc w:val="center"/>
              <w:rPr>
                <w:rFonts w:cs="Times New Roman"/>
                <w:vertAlign w:val="superscript"/>
              </w:rPr>
            </w:pPr>
            <w:r w:rsidRPr="00AD3B3A">
              <w:rPr>
                <w:rFonts w:cs="Times New Roman"/>
                <w:vertAlign w:val="superscript"/>
              </w:rPr>
              <w:t>(наименование органа, предоставляющего муниципальную услугу)</w:t>
            </w:r>
          </w:p>
        </w:tc>
      </w:tr>
      <w:tr w:rsidR="00AD3B3A" w:rsidRPr="00AD3B3A" w:rsidTr="00957B48">
        <w:trPr>
          <w:gridAfter w:val="1"/>
          <w:wAfter w:w="142" w:type="dxa"/>
        </w:trPr>
        <w:tc>
          <w:tcPr>
            <w:tcW w:w="417" w:type="dxa"/>
            <w:gridSpan w:val="2"/>
          </w:tcPr>
          <w:p w:rsidR="00957B48" w:rsidRPr="00AD3B3A" w:rsidRDefault="00957B48" w:rsidP="00957B48">
            <w:pPr>
              <w:pStyle w:val="af4"/>
              <w:widowControl w:val="0"/>
              <w:tabs>
                <w:tab w:val="left" w:pos="288"/>
              </w:tabs>
              <w:autoSpaceDE w:val="0"/>
              <w:autoSpaceDN w:val="0"/>
              <w:adjustRightInd w:val="0"/>
              <w:spacing w:line="360" w:lineRule="auto"/>
              <w:ind w:left="142"/>
              <w:rPr>
                <w:rFonts w:ascii="Times New Roman" w:eastAsia="Times New Roman" w:hAnsi="Times New Roman"/>
                <w:sz w:val="24"/>
                <w:szCs w:val="24"/>
              </w:rPr>
            </w:pPr>
          </w:p>
        </w:tc>
        <w:tc>
          <w:tcPr>
            <w:tcW w:w="595" w:type="dxa"/>
            <w:gridSpan w:val="2"/>
          </w:tcPr>
          <w:p w:rsidR="00957B48" w:rsidRPr="00AD3B3A" w:rsidRDefault="00957B48" w:rsidP="00957B48">
            <w:pPr>
              <w:autoSpaceDE w:val="0"/>
              <w:autoSpaceDN w:val="0"/>
              <w:adjustRightInd w:val="0"/>
              <w:spacing w:line="360" w:lineRule="auto"/>
              <w:rPr>
                <w:rFonts w:eastAsia="Times New Roman" w:cs="Times New Roman"/>
              </w:rPr>
            </w:pPr>
            <w:r w:rsidRPr="00AD3B3A">
              <w:rPr>
                <w:rFonts w:eastAsia="Times New Roman" w:cs="Times New Roman"/>
              </w:rPr>
              <w:t>1.1.</w:t>
            </w:r>
          </w:p>
        </w:tc>
        <w:tc>
          <w:tcPr>
            <w:tcW w:w="8735" w:type="dxa"/>
            <w:gridSpan w:val="2"/>
          </w:tcPr>
          <w:p w:rsidR="00957B48" w:rsidRPr="00AD3B3A" w:rsidRDefault="00957B48" w:rsidP="00957B48">
            <w:pPr>
              <w:autoSpaceDE w:val="0"/>
              <w:autoSpaceDN w:val="0"/>
              <w:adjustRightInd w:val="0"/>
              <w:spacing w:line="360" w:lineRule="auto"/>
              <w:rPr>
                <w:rFonts w:eastAsia="Times New Roman" w:cs="Times New Roman"/>
              </w:rPr>
            </w:pPr>
            <w:r w:rsidRPr="00AD3B3A">
              <w:rPr>
                <w:rFonts w:eastAsia="Times New Roman" w:cs="Times New Roman"/>
              </w:rPr>
              <w:t>Место нахождения органа, предоставляющего муниципальную услугу:</w:t>
            </w:r>
          </w:p>
        </w:tc>
      </w:tr>
      <w:tr w:rsidR="00957B48" w:rsidRPr="00AD3B3A" w:rsidTr="00957B48">
        <w:trPr>
          <w:gridAfter w:val="1"/>
          <w:wAfter w:w="142" w:type="dxa"/>
        </w:trPr>
        <w:tc>
          <w:tcPr>
            <w:tcW w:w="417" w:type="dxa"/>
            <w:gridSpan w:val="2"/>
          </w:tcPr>
          <w:p w:rsidR="00957B48" w:rsidRPr="00AD3B3A" w:rsidRDefault="00957B48" w:rsidP="00957B48">
            <w:pPr>
              <w:pStyle w:val="af4"/>
              <w:widowControl w:val="0"/>
              <w:tabs>
                <w:tab w:val="left" w:pos="288"/>
              </w:tabs>
              <w:autoSpaceDE w:val="0"/>
              <w:autoSpaceDN w:val="0"/>
              <w:adjustRightInd w:val="0"/>
              <w:spacing w:line="360" w:lineRule="auto"/>
              <w:ind w:left="142"/>
              <w:rPr>
                <w:rFonts w:ascii="Times New Roman" w:eastAsia="Times New Roman" w:hAnsi="Times New Roman"/>
                <w:sz w:val="24"/>
                <w:szCs w:val="24"/>
              </w:rPr>
            </w:pPr>
          </w:p>
        </w:tc>
        <w:tc>
          <w:tcPr>
            <w:tcW w:w="595" w:type="dxa"/>
            <w:gridSpan w:val="2"/>
          </w:tcPr>
          <w:p w:rsidR="00957B48" w:rsidRPr="00AD3B3A" w:rsidRDefault="00957B48" w:rsidP="00957B48">
            <w:pPr>
              <w:autoSpaceDE w:val="0"/>
              <w:autoSpaceDN w:val="0"/>
              <w:adjustRightInd w:val="0"/>
              <w:spacing w:line="360" w:lineRule="auto"/>
              <w:jc w:val="center"/>
              <w:rPr>
                <w:rFonts w:eastAsia="Times New Roman" w:cs="Times New Roman"/>
              </w:rPr>
            </w:pPr>
          </w:p>
        </w:tc>
        <w:tc>
          <w:tcPr>
            <w:tcW w:w="8735" w:type="dxa"/>
            <w:gridSpan w:val="2"/>
            <w:tcBorders>
              <w:bottom w:val="single" w:sz="4" w:space="0" w:color="auto"/>
            </w:tcBorders>
          </w:tcPr>
          <w:p w:rsidR="00957B48" w:rsidRPr="00AD3B3A" w:rsidRDefault="00957B48" w:rsidP="00957B48">
            <w:pPr>
              <w:autoSpaceDE w:val="0"/>
              <w:autoSpaceDN w:val="0"/>
              <w:adjustRightInd w:val="0"/>
              <w:spacing w:line="360" w:lineRule="auto"/>
              <w:jc w:val="center"/>
              <w:rPr>
                <w:rFonts w:eastAsia="Times New Roman" w:cs="Times New Roman"/>
              </w:rPr>
            </w:pPr>
            <w:r w:rsidRPr="00AD3B3A">
              <w:rPr>
                <w:rFonts w:cs="Times New Roman"/>
              </w:rPr>
              <w:t>Приморский край, г.Дальнереченск ул. Победы, 13 каб. 44</w:t>
            </w:r>
          </w:p>
        </w:tc>
      </w:tr>
      <w:tr w:rsidR="00AD3B3A" w:rsidRPr="00AD3B3A" w:rsidTr="00957B48">
        <w:trPr>
          <w:gridAfter w:val="1"/>
          <w:wAfter w:w="142" w:type="dxa"/>
        </w:trPr>
        <w:tc>
          <w:tcPr>
            <w:tcW w:w="417" w:type="dxa"/>
            <w:gridSpan w:val="2"/>
          </w:tcPr>
          <w:p w:rsidR="00957B48" w:rsidRPr="00AD3B3A" w:rsidRDefault="00957B48" w:rsidP="00957B48">
            <w:pPr>
              <w:pStyle w:val="af4"/>
              <w:widowControl w:val="0"/>
              <w:autoSpaceDE w:val="0"/>
              <w:autoSpaceDN w:val="0"/>
              <w:adjustRightInd w:val="0"/>
              <w:spacing w:line="360" w:lineRule="auto"/>
              <w:ind w:left="142"/>
              <w:rPr>
                <w:rFonts w:ascii="Times New Roman" w:eastAsia="Times New Roman" w:hAnsi="Times New Roman"/>
                <w:sz w:val="24"/>
                <w:szCs w:val="24"/>
              </w:rPr>
            </w:pPr>
          </w:p>
        </w:tc>
        <w:tc>
          <w:tcPr>
            <w:tcW w:w="595" w:type="dxa"/>
            <w:gridSpan w:val="2"/>
          </w:tcPr>
          <w:p w:rsidR="00957B48" w:rsidRPr="00AD3B3A" w:rsidRDefault="00957B48" w:rsidP="00957B48">
            <w:pPr>
              <w:autoSpaceDE w:val="0"/>
              <w:autoSpaceDN w:val="0"/>
              <w:adjustRightInd w:val="0"/>
              <w:spacing w:line="360" w:lineRule="auto"/>
              <w:rPr>
                <w:rFonts w:eastAsia="Times New Roman" w:cs="Times New Roman"/>
              </w:rPr>
            </w:pPr>
            <w:r w:rsidRPr="00AD3B3A">
              <w:rPr>
                <w:rFonts w:eastAsia="Times New Roman" w:cs="Times New Roman"/>
              </w:rPr>
              <w:t>1.2.</w:t>
            </w:r>
          </w:p>
        </w:tc>
        <w:tc>
          <w:tcPr>
            <w:tcW w:w="8735" w:type="dxa"/>
            <w:gridSpan w:val="2"/>
          </w:tcPr>
          <w:p w:rsidR="00957B48" w:rsidRPr="00AD3B3A" w:rsidRDefault="00957B48" w:rsidP="00957B48">
            <w:pPr>
              <w:autoSpaceDE w:val="0"/>
              <w:autoSpaceDN w:val="0"/>
              <w:adjustRightInd w:val="0"/>
              <w:spacing w:line="360" w:lineRule="auto"/>
              <w:rPr>
                <w:rFonts w:cs="Times New Roman"/>
                <w:vertAlign w:val="superscript"/>
              </w:rPr>
            </w:pPr>
            <w:r w:rsidRPr="00AD3B3A">
              <w:rPr>
                <w:rFonts w:eastAsia="Times New Roman" w:cs="Times New Roman"/>
              </w:rPr>
              <w:t xml:space="preserve">График работы органа, предоставляющего муниципальную услугу: </w:t>
            </w:r>
          </w:p>
        </w:tc>
      </w:tr>
      <w:tr w:rsidR="00957B48" w:rsidRPr="00AD3B3A" w:rsidTr="00957B48">
        <w:trPr>
          <w:gridAfter w:val="1"/>
          <w:wAfter w:w="142" w:type="dxa"/>
        </w:trPr>
        <w:tc>
          <w:tcPr>
            <w:tcW w:w="417" w:type="dxa"/>
            <w:gridSpan w:val="2"/>
          </w:tcPr>
          <w:p w:rsidR="00957B48" w:rsidRPr="00AD3B3A" w:rsidRDefault="00957B48" w:rsidP="00957B48">
            <w:pPr>
              <w:pStyle w:val="af4"/>
              <w:widowControl w:val="0"/>
              <w:autoSpaceDE w:val="0"/>
              <w:autoSpaceDN w:val="0"/>
              <w:adjustRightInd w:val="0"/>
              <w:spacing w:line="360" w:lineRule="auto"/>
              <w:ind w:left="142"/>
              <w:rPr>
                <w:rFonts w:ascii="Times New Roman" w:eastAsia="Times New Roman" w:hAnsi="Times New Roman"/>
                <w:sz w:val="24"/>
                <w:szCs w:val="24"/>
              </w:rPr>
            </w:pPr>
          </w:p>
        </w:tc>
        <w:tc>
          <w:tcPr>
            <w:tcW w:w="595" w:type="dxa"/>
            <w:gridSpan w:val="2"/>
          </w:tcPr>
          <w:p w:rsidR="00957B48" w:rsidRPr="00AD3B3A" w:rsidRDefault="00957B48" w:rsidP="00957B48">
            <w:pPr>
              <w:tabs>
                <w:tab w:val="left" w:pos="1276"/>
              </w:tabs>
              <w:spacing w:line="360" w:lineRule="auto"/>
              <w:ind w:left="596"/>
              <w:jc w:val="both"/>
              <w:rPr>
                <w:rFonts w:cs="Times New Roman"/>
                <w:noProof/>
              </w:rPr>
            </w:pPr>
          </w:p>
        </w:tc>
        <w:tc>
          <w:tcPr>
            <w:tcW w:w="2316" w:type="dxa"/>
          </w:tcPr>
          <w:p w:rsidR="00957B48" w:rsidRPr="00AD3B3A" w:rsidRDefault="00957B48" w:rsidP="00F64114">
            <w:pPr>
              <w:tabs>
                <w:tab w:val="left" w:pos="1276"/>
              </w:tabs>
              <w:ind w:left="596"/>
              <w:jc w:val="both"/>
              <w:rPr>
                <w:rFonts w:cs="Times New Roman"/>
              </w:rPr>
            </w:pPr>
            <w:r w:rsidRPr="00AD3B3A">
              <w:rPr>
                <w:rFonts w:cs="Times New Roman"/>
                <w:noProof/>
              </w:rPr>
              <w:t>Понедельник:</w:t>
            </w:r>
          </w:p>
        </w:tc>
        <w:tc>
          <w:tcPr>
            <w:tcW w:w="6419" w:type="dxa"/>
            <w:tcBorders>
              <w:bottom w:val="single" w:sz="4" w:space="0" w:color="auto"/>
            </w:tcBorders>
          </w:tcPr>
          <w:p w:rsidR="00957B48" w:rsidRPr="00AD3B3A" w:rsidRDefault="00957B48" w:rsidP="00F64114">
            <w:pPr>
              <w:tabs>
                <w:tab w:val="left" w:pos="1276"/>
              </w:tabs>
              <w:jc w:val="both"/>
              <w:rPr>
                <w:rFonts w:cs="Times New Roman"/>
              </w:rPr>
            </w:pPr>
            <w:r w:rsidRPr="00AD3B3A">
              <w:rPr>
                <w:rFonts w:cs="Times New Roman"/>
              </w:rPr>
              <w:t>с 09.00 до 18.00</w:t>
            </w:r>
            <w:r w:rsidR="00C4365A">
              <w:rPr>
                <w:rFonts w:cs="Times New Roman"/>
              </w:rPr>
              <w:t>, перерыв с 13.00 до 14.00</w:t>
            </w:r>
          </w:p>
        </w:tc>
      </w:tr>
      <w:tr w:rsidR="00957B48" w:rsidRPr="00AD3B3A" w:rsidTr="00957B48">
        <w:trPr>
          <w:gridAfter w:val="1"/>
          <w:wAfter w:w="142" w:type="dxa"/>
        </w:trPr>
        <w:tc>
          <w:tcPr>
            <w:tcW w:w="417" w:type="dxa"/>
            <w:gridSpan w:val="2"/>
          </w:tcPr>
          <w:p w:rsidR="00957B48" w:rsidRPr="00AD3B3A" w:rsidRDefault="00957B48" w:rsidP="00957B48">
            <w:pPr>
              <w:pStyle w:val="af4"/>
              <w:widowControl w:val="0"/>
              <w:autoSpaceDE w:val="0"/>
              <w:autoSpaceDN w:val="0"/>
              <w:adjustRightInd w:val="0"/>
              <w:spacing w:line="360" w:lineRule="auto"/>
              <w:ind w:left="142"/>
              <w:rPr>
                <w:rFonts w:ascii="Times New Roman" w:eastAsia="Times New Roman" w:hAnsi="Times New Roman"/>
                <w:sz w:val="24"/>
                <w:szCs w:val="24"/>
              </w:rPr>
            </w:pPr>
          </w:p>
        </w:tc>
        <w:tc>
          <w:tcPr>
            <w:tcW w:w="595" w:type="dxa"/>
            <w:gridSpan w:val="2"/>
          </w:tcPr>
          <w:p w:rsidR="00957B48" w:rsidRPr="00AD3B3A" w:rsidRDefault="00957B48" w:rsidP="00957B48">
            <w:pPr>
              <w:tabs>
                <w:tab w:val="left" w:pos="1276"/>
              </w:tabs>
              <w:spacing w:line="360" w:lineRule="auto"/>
              <w:ind w:left="596"/>
              <w:jc w:val="both"/>
              <w:rPr>
                <w:rFonts w:cs="Times New Roman"/>
                <w:noProof/>
              </w:rPr>
            </w:pPr>
          </w:p>
        </w:tc>
        <w:tc>
          <w:tcPr>
            <w:tcW w:w="2316" w:type="dxa"/>
          </w:tcPr>
          <w:p w:rsidR="00957B48" w:rsidRPr="00AD3B3A" w:rsidRDefault="00957B48" w:rsidP="00F64114">
            <w:pPr>
              <w:tabs>
                <w:tab w:val="left" w:pos="1276"/>
              </w:tabs>
              <w:ind w:left="596"/>
              <w:jc w:val="both"/>
              <w:rPr>
                <w:rFonts w:cs="Times New Roman"/>
              </w:rPr>
            </w:pPr>
            <w:r w:rsidRPr="00AD3B3A">
              <w:rPr>
                <w:rFonts w:cs="Times New Roman"/>
                <w:noProof/>
              </w:rPr>
              <w:t>Вторник:</w:t>
            </w:r>
          </w:p>
        </w:tc>
        <w:tc>
          <w:tcPr>
            <w:tcW w:w="6419" w:type="dxa"/>
            <w:tcBorders>
              <w:top w:val="single" w:sz="4" w:space="0" w:color="auto"/>
              <w:bottom w:val="single" w:sz="4" w:space="0" w:color="auto"/>
            </w:tcBorders>
          </w:tcPr>
          <w:p w:rsidR="00957B48" w:rsidRPr="00AD3B3A" w:rsidRDefault="00957B48" w:rsidP="00F64114">
            <w:pPr>
              <w:tabs>
                <w:tab w:val="left" w:pos="1276"/>
              </w:tabs>
              <w:jc w:val="both"/>
              <w:rPr>
                <w:rFonts w:cs="Times New Roman"/>
              </w:rPr>
            </w:pPr>
            <w:r w:rsidRPr="00AD3B3A">
              <w:rPr>
                <w:rFonts w:cs="Times New Roman"/>
              </w:rPr>
              <w:t>с 09.00 до 18.00</w:t>
            </w:r>
            <w:r w:rsidR="00C4365A">
              <w:rPr>
                <w:rFonts w:cs="Times New Roman"/>
              </w:rPr>
              <w:t>, перерыв с 13.00 до 14.00</w:t>
            </w:r>
          </w:p>
        </w:tc>
      </w:tr>
      <w:tr w:rsidR="00957B48" w:rsidRPr="00AD3B3A" w:rsidTr="00957B48">
        <w:trPr>
          <w:gridAfter w:val="1"/>
          <w:wAfter w:w="142" w:type="dxa"/>
        </w:trPr>
        <w:tc>
          <w:tcPr>
            <w:tcW w:w="417" w:type="dxa"/>
            <w:gridSpan w:val="2"/>
          </w:tcPr>
          <w:p w:rsidR="00957B48" w:rsidRPr="00AD3B3A" w:rsidRDefault="00957B48" w:rsidP="00957B48">
            <w:pPr>
              <w:pStyle w:val="af4"/>
              <w:widowControl w:val="0"/>
              <w:autoSpaceDE w:val="0"/>
              <w:autoSpaceDN w:val="0"/>
              <w:adjustRightInd w:val="0"/>
              <w:spacing w:line="360" w:lineRule="auto"/>
              <w:ind w:left="142"/>
              <w:rPr>
                <w:rFonts w:ascii="Times New Roman" w:eastAsia="Times New Roman" w:hAnsi="Times New Roman"/>
                <w:sz w:val="24"/>
                <w:szCs w:val="24"/>
              </w:rPr>
            </w:pPr>
          </w:p>
        </w:tc>
        <w:tc>
          <w:tcPr>
            <w:tcW w:w="595" w:type="dxa"/>
            <w:gridSpan w:val="2"/>
          </w:tcPr>
          <w:p w:rsidR="00957B48" w:rsidRPr="00C4365A" w:rsidRDefault="00957B48" w:rsidP="00957B48">
            <w:pPr>
              <w:tabs>
                <w:tab w:val="left" w:pos="1276"/>
              </w:tabs>
              <w:spacing w:line="360" w:lineRule="auto"/>
              <w:ind w:left="596"/>
              <w:jc w:val="both"/>
              <w:rPr>
                <w:rFonts w:cs="Times New Roman"/>
                <w:noProof/>
              </w:rPr>
            </w:pPr>
          </w:p>
        </w:tc>
        <w:tc>
          <w:tcPr>
            <w:tcW w:w="2316" w:type="dxa"/>
          </w:tcPr>
          <w:p w:rsidR="00957B48" w:rsidRPr="00AD3B3A" w:rsidRDefault="00957B48" w:rsidP="00F64114">
            <w:pPr>
              <w:tabs>
                <w:tab w:val="left" w:pos="1276"/>
              </w:tabs>
              <w:ind w:left="596"/>
              <w:jc w:val="both"/>
              <w:rPr>
                <w:rFonts w:cs="Times New Roman"/>
                <w:noProof/>
              </w:rPr>
            </w:pPr>
            <w:r w:rsidRPr="00AD3B3A">
              <w:rPr>
                <w:rFonts w:cs="Times New Roman"/>
                <w:noProof/>
                <w:lang w:val="en-US"/>
              </w:rPr>
              <w:t>С</w:t>
            </w:r>
            <w:r w:rsidRPr="00AD3B3A">
              <w:rPr>
                <w:rFonts w:cs="Times New Roman"/>
                <w:noProof/>
              </w:rPr>
              <w:t>реда:</w:t>
            </w:r>
          </w:p>
        </w:tc>
        <w:tc>
          <w:tcPr>
            <w:tcW w:w="6419" w:type="dxa"/>
            <w:tcBorders>
              <w:top w:val="single" w:sz="4" w:space="0" w:color="auto"/>
              <w:bottom w:val="single" w:sz="4" w:space="0" w:color="auto"/>
            </w:tcBorders>
          </w:tcPr>
          <w:p w:rsidR="00957B48" w:rsidRPr="00AD3B3A" w:rsidRDefault="00957B48" w:rsidP="00F64114">
            <w:pPr>
              <w:tabs>
                <w:tab w:val="left" w:pos="1276"/>
              </w:tabs>
              <w:jc w:val="both"/>
              <w:rPr>
                <w:rFonts w:cs="Times New Roman"/>
                <w:noProof/>
              </w:rPr>
            </w:pPr>
            <w:r w:rsidRPr="00AD3B3A">
              <w:rPr>
                <w:rFonts w:cs="Times New Roman"/>
              </w:rPr>
              <w:t>с 09.00 до 18.00</w:t>
            </w:r>
            <w:r w:rsidR="00C4365A">
              <w:rPr>
                <w:rFonts w:cs="Times New Roman"/>
              </w:rPr>
              <w:t>, перерыв с 13.00 до 14.00</w:t>
            </w:r>
          </w:p>
        </w:tc>
      </w:tr>
      <w:tr w:rsidR="00957B48" w:rsidRPr="00AD3B3A" w:rsidTr="00957B48">
        <w:trPr>
          <w:gridAfter w:val="1"/>
          <w:wAfter w:w="142" w:type="dxa"/>
        </w:trPr>
        <w:tc>
          <w:tcPr>
            <w:tcW w:w="417" w:type="dxa"/>
            <w:gridSpan w:val="2"/>
          </w:tcPr>
          <w:p w:rsidR="00957B48" w:rsidRPr="00AD3B3A" w:rsidRDefault="00957B48" w:rsidP="00957B48">
            <w:pPr>
              <w:pStyle w:val="af4"/>
              <w:widowControl w:val="0"/>
              <w:autoSpaceDE w:val="0"/>
              <w:autoSpaceDN w:val="0"/>
              <w:adjustRightInd w:val="0"/>
              <w:spacing w:line="360" w:lineRule="auto"/>
              <w:ind w:left="142"/>
              <w:rPr>
                <w:rFonts w:ascii="Times New Roman" w:eastAsia="Times New Roman" w:hAnsi="Times New Roman"/>
                <w:sz w:val="24"/>
                <w:szCs w:val="24"/>
              </w:rPr>
            </w:pPr>
          </w:p>
        </w:tc>
        <w:tc>
          <w:tcPr>
            <w:tcW w:w="595" w:type="dxa"/>
            <w:gridSpan w:val="2"/>
          </w:tcPr>
          <w:p w:rsidR="00957B48" w:rsidRPr="00AD3B3A" w:rsidRDefault="00957B48" w:rsidP="00957B48">
            <w:pPr>
              <w:tabs>
                <w:tab w:val="left" w:pos="1276"/>
              </w:tabs>
              <w:spacing w:line="360" w:lineRule="auto"/>
              <w:ind w:left="596"/>
              <w:jc w:val="both"/>
              <w:rPr>
                <w:rFonts w:cs="Times New Roman"/>
                <w:noProof/>
              </w:rPr>
            </w:pPr>
          </w:p>
        </w:tc>
        <w:tc>
          <w:tcPr>
            <w:tcW w:w="2316" w:type="dxa"/>
          </w:tcPr>
          <w:p w:rsidR="00957B48" w:rsidRPr="00AD3B3A" w:rsidRDefault="00957B48" w:rsidP="00F64114">
            <w:pPr>
              <w:tabs>
                <w:tab w:val="left" w:pos="1276"/>
              </w:tabs>
              <w:ind w:left="596"/>
              <w:jc w:val="both"/>
              <w:rPr>
                <w:rFonts w:cs="Times New Roman"/>
                <w:lang w:val="en-US"/>
              </w:rPr>
            </w:pPr>
            <w:r w:rsidRPr="00AD3B3A">
              <w:rPr>
                <w:rFonts w:cs="Times New Roman"/>
                <w:noProof/>
              </w:rPr>
              <w:t>Четверг</w:t>
            </w:r>
            <w:r w:rsidRPr="00AD3B3A">
              <w:rPr>
                <w:rFonts w:cs="Times New Roman"/>
                <w:noProof/>
                <w:lang w:val="en-US"/>
              </w:rPr>
              <w:t>:</w:t>
            </w:r>
          </w:p>
        </w:tc>
        <w:tc>
          <w:tcPr>
            <w:tcW w:w="6419" w:type="dxa"/>
            <w:tcBorders>
              <w:top w:val="single" w:sz="4" w:space="0" w:color="auto"/>
              <w:bottom w:val="single" w:sz="4" w:space="0" w:color="auto"/>
            </w:tcBorders>
          </w:tcPr>
          <w:p w:rsidR="00957B48" w:rsidRPr="00C4365A" w:rsidRDefault="00957B48" w:rsidP="00F64114">
            <w:pPr>
              <w:tabs>
                <w:tab w:val="left" w:pos="1276"/>
              </w:tabs>
              <w:jc w:val="both"/>
              <w:rPr>
                <w:rFonts w:cs="Times New Roman"/>
              </w:rPr>
            </w:pPr>
            <w:r w:rsidRPr="00AD3B3A">
              <w:rPr>
                <w:rFonts w:cs="Times New Roman"/>
              </w:rPr>
              <w:t>с 09.00 до 18.00</w:t>
            </w:r>
            <w:r w:rsidR="00C4365A">
              <w:rPr>
                <w:rFonts w:cs="Times New Roman"/>
              </w:rPr>
              <w:t>, перерыв с 13.00 до 14.00</w:t>
            </w:r>
          </w:p>
        </w:tc>
      </w:tr>
      <w:tr w:rsidR="00957B48" w:rsidRPr="00AD3B3A" w:rsidTr="00957B48">
        <w:trPr>
          <w:gridAfter w:val="1"/>
          <w:wAfter w:w="142" w:type="dxa"/>
        </w:trPr>
        <w:tc>
          <w:tcPr>
            <w:tcW w:w="417" w:type="dxa"/>
            <w:gridSpan w:val="2"/>
          </w:tcPr>
          <w:p w:rsidR="00957B48" w:rsidRPr="00AD3B3A" w:rsidRDefault="00957B48" w:rsidP="00957B48">
            <w:pPr>
              <w:pStyle w:val="af4"/>
              <w:widowControl w:val="0"/>
              <w:autoSpaceDE w:val="0"/>
              <w:autoSpaceDN w:val="0"/>
              <w:adjustRightInd w:val="0"/>
              <w:spacing w:line="360" w:lineRule="auto"/>
              <w:ind w:left="142"/>
              <w:rPr>
                <w:rFonts w:ascii="Times New Roman" w:eastAsia="Times New Roman" w:hAnsi="Times New Roman"/>
                <w:sz w:val="24"/>
                <w:szCs w:val="24"/>
              </w:rPr>
            </w:pPr>
          </w:p>
        </w:tc>
        <w:tc>
          <w:tcPr>
            <w:tcW w:w="595" w:type="dxa"/>
            <w:gridSpan w:val="2"/>
          </w:tcPr>
          <w:p w:rsidR="00957B48" w:rsidRPr="00C4365A" w:rsidRDefault="00957B48" w:rsidP="00957B48">
            <w:pPr>
              <w:tabs>
                <w:tab w:val="left" w:pos="1276"/>
              </w:tabs>
              <w:spacing w:line="360" w:lineRule="auto"/>
              <w:ind w:left="596"/>
              <w:jc w:val="both"/>
              <w:rPr>
                <w:rFonts w:cs="Times New Roman"/>
                <w:noProof/>
              </w:rPr>
            </w:pPr>
          </w:p>
        </w:tc>
        <w:tc>
          <w:tcPr>
            <w:tcW w:w="2316" w:type="dxa"/>
          </w:tcPr>
          <w:p w:rsidR="00957B48" w:rsidRPr="00AD3B3A" w:rsidRDefault="00957B48" w:rsidP="00F64114">
            <w:pPr>
              <w:tabs>
                <w:tab w:val="left" w:pos="1276"/>
              </w:tabs>
              <w:ind w:left="596"/>
              <w:jc w:val="both"/>
              <w:rPr>
                <w:rFonts w:cs="Times New Roman"/>
                <w:noProof/>
                <w:lang w:val="en-US"/>
              </w:rPr>
            </w:pPr>
            <w:r w:rsidRPr="00AD3B3A">
              <w:rPr>
                <w:rFonts w:cs="Times New Roman"/>
                <w:noProof/>
                <w:lang w:val="en-US"/>
              </w:rPr>
              <w:t>Пятница:</w:t>
            </w:r>
          </w:p>
        </w:tc>
        <w:tc>
          <w:tcPr>
            <w:tcW w:w="6419" w:type="dxa"/>
            <w:tcBorders>
              <w:top w:val="single" w:sz="4" w:space="0" w:color="auto"/>
              <w:bottom w:val="single" w:sz="4" w:space="0" w:color="auto"/>
            </w:tcBorders>
          </w:tcPr>
          <w:p w:rsidR="00957B48" w:rsidRPr="00C4365A" w:rsidRDefault="00957B48" w:rsidP="00F64114">
            <w:pPr>
              <w:tabs>
                <w:tab w:val="left" w:pos="1276"/>
              </w:tabs>
              <w:jc w:val="both"/>
              <w:rPr>
                <w:rFonts w:cs="Times New Roman"/>
                <w:noProof/>
              </w:rPr>
            </w:pPr>
            <w:r w:rsidRPr="00AD3B3A">
              <w:rPr>
                <w:rFonts w:cs="Times New Roman"/>
              </w:rPr>
              <w:t>с 09.00 до 18.00</w:t>
            </w:r>
            <w:r w:rsidR="00C4365A">
              <w:rPr>
                <w:rFonts w:cs="Times New Roman"/>
              </w:rPr>
              <w:t>, перерыв с 13.00 до 14.00</w:t>
            </w:r>
          </w:p>
        </w:tc>
      </w:tr>
      <w:tr w:rsidR="00957B48" w:rsidRPr="00AD3B3A" w:rsidTr="00957B48">
        <w:trPr>
          <w:gridAfter w:val="1"/>
          <w:wAfter w:w="142" w:type="dxa"/>
        </w:trPr>
        <w:tc>
          <w:tcPr>
            <w:tcW w:w="417" w:type="dxa"/>
            <w:gridSpan w:val="2"/>
          </w:tcPr>
          <w:p w:rsidR="00957B48" w:rsidRPr="00AD3B3A" w:rsidRDefault="00957B48" w:rsidP="00957B48">
            <w:pPr>
              <w:pStyle w:val="af4"/>
              <w:widowControl w:val="0"/>
              <w:autoSpaceDE w:val="0"/>
              <w:autoSpaceDN w:val="0"/>
              <w:adjustRightInd w:val="0"/>
              <w:spacing w:line="360" w:lineRule="auto"/>
              <w:ind w:left="142"/>
              <w:rPr>
                <w:rFonts w:ascii="Times New Roman" w:eastAsia="Times New Roman" w:hAnsi="Times New Roman"/>
                <w:sz w:val="24"/>
                <w:szCs w:val="24"/>
              </w:rPr>
            </w:pPr>
          </w:p>
        </w:tc>
        <w:tc>
          <w:tcPr>
            <w:tcW w:w="595" w:type="dxa"/>
            <w:gridSpan w:val="2"/>
          </w:tcPr>
          <w:p w:rsidR="00957B48" w:rsidRPr="00C4365A" w:rsidRDefault="00957B48" w:rsidP="00957B48">
            <w:pPr>
              <w:tabs>
                <w:tab w:val="left" w:pos="1276"/>
              </w:tabs>
              <w:spacing w:line="360" w:lineRule="auto"/>
              <w:ind w:left="596"/>
              <w:jc w:val="both"/>
              <w:rPr>
                <w:rFonts w:cs="Times New Roman"/>
                <w:noProof/>
              </w:rPr>
            </w:pPr>
          </w:p>
        </w:tc>
        <w:tc>
          <w:tcPr>
            <w:tcW w:w="2316" w:type="dxa"/>
          </w:tcPr>
          <w:p w:rsidR="00957B48" w:rsidRPr="00AD3B3A" w:rsidRDefault="00957B48" w:rsidP="00F64114">
            <w:pPr>
              <w:tabs>
                <w:tab w:val="left" w:pos="1276"/>
              </w:tabs>
              <w:ind w:left="596"/>
              <w:jc w:val="both"/>
              <w:rPr>
                <w:rFonts w:cs="Times New Roman"/>
                <w:noProof/>
              </w:rPr>
            </w:pPr>
            <w:r w:rsidRPr="00AD3B3A">
              <w:rPr>
                <w:rFonts w:cs="Times New Roman"/>
                <w:noProof/>
                <w:lang w:val="en-US"/>
              </w:rPr>
              <w:t>Суббота</w:t>
            </w:r>
            <w:r w:rsidRPr="00AD3B3A">
              <w:rPr>
                <w:rFonts w:cs="Times New Roman"/>
                <w:noProof/>
              </w:rPr>
              <w:t>:</w:t>
            </w:r>
          </w:p>
        </w:tc>
        <w:tc>
          <w:tcPr>
            <w:tcW w:w="6419" w:type="dxa"/>
            <w:tcBorders>
              <w:top w:val="single" w:sz="4" w:space="0" w:color="auto"/>
              <w:bottom w:val="single" w:sz="4" w:space="0" w:color="auto"/>
            </w:tcBorders>
          </w:tcPr>
          <w:p w:rsidR="00957B48" w:rsidRPr="00AD3B3A" w:rsidRDefault="00957B48" w:rsidP="00F64114">
            <w:pPr>
              <w:tabs>
                <w:tab w:val="left" w:pos="1276"/>
              </w:tabs>
              <w:jc w:val="both"/>
              <w:rPr>
                <w:rFonts w:cs="Times New Roman"/>
                <w:noProof/>
              </w:rPr>
            </w:pPr>
            <w:r w:rsidRPr="00AD3B3A">
              <w:rPr>
                <w:rFonts w:cs="Times New Roman"/>
                <w:noProof/>
              </w:rPr>
              <w:t>выходной</w:t>
            </w:r>
          </w:p>
        </w:tc>
      </w:tr>
      <w:tr w:rsidR="00957B48" w:rsidRPr="00AD3B3A" w:rsidTr="00957B48">
        <w:trPr>
          <w:gridAfter w:val="1"/>
          <w:wAfter w:w="142" w:type="dxa"/>
        </w:trPr>
        <w:tc>
          <w:tcPr>
            <w:tcW w:w="417" w:type="dxa"/>
            <w:gridSpan w:val="2"/>
          </w:tcPr>
          <w:p w:rsidR="00957B48" w:rsidRPr="00AD3B3A" w:rsidRDefault="00957B48" w:rsidP="00957B48">
            <w:pPr>
              <w:pStyle w:val="af4"/>
              <w:widowControl w:val="0"/>
              <w:autoSpaceDE w:val="0"/>
              <w:autoSpaceDN w:val="0"/>
              <w:adjustRightInd w:val="0"/>
              <w:spacing w:line="360" w:lineRule="auto"/>
              <w:ind w:left="142"/>
              <w:rPr>
                <w:rFonts w:ascii="Times New Roman" w:eastAsia="Times New Roman" w:hAnsi="Times New Roman"/>
                <w:sz w:val="24"/>
                <w:szCs w:val="24"/>
              </w:rPr>
            </w:pPr>
          </w:p>
        </w:tc>
        <w:tc>
          <w:tcPr>
            <w:tcW w:w="595" w:type="dxa"/>
            <w:gridSpan w:val="2"/>
          </w:tcPr>
          <w:p w:rsidR="00957B48" w:rsidRPr="00AD3B3A" w:rsidRDefault="00957B48" w:rsidP="00957B48">
            <w:pPr>
              <w:tabs>
                <w:tab w:val="left" w:pos="1276"/>
              </w:tabs>
              <w:spacing w:line="360" w:lineRule="auto"/>
              <w:ind w:left="596"/>
              <w:jc w:val="both"/>
              <w:rPr>
                <w:rFonts w:cs="Times New Roman"/>
                <w:noProof/>
                <w:lang w:val="en-US"/>
              </w:rPr>
            </w:pPr>
          </w:p>
        </w:tc>
        <w:tc>
          <w:tcPr>
            <w:tcW w:w="2316" w:type="dxa"/>
          </w:tcPr>
          <w:p w:rsidR="00957B48" w:rsidRPr="00AD3B3A" w:rsidRDefault="00957B48" w:rsidP="00F64114">
            <w:pPr>
              <w:tabs>
                <w:tab w:val="left" w:pos="1276"/>
              </w:tabs>
              <w:ind w:left="596"/>
              <w:jc w:val="both"/>
              <w:rPr>
                <w:rFonts w:cs="Times New Roman"/>
                <w:noProof/>
                <w:lang w:val="en-US"/>
              </w:rPr>
            </w:pPr>
            <w:r w:rsidRPr="00AD3B3A">
              <w:rPr>
                <w:rFonts w:cs="Times New Roman"/>
                <w:noProof/>
                <w:lang w:val="en-US"/>
              </w:rPr>
              <w:t>Воскресенье:</w:t>
            </w:r>
          </w:p>
        </w:tc>
        <w:tc>
          <w:tcPr>
            <w:tcW w:w="6419" w:type="dxa"/>
            <w:tcBorders>
              <w:top w:val="single" w:sz="4" w:space="0" w:color="auto"/>
              <w:bottom w:val="single" w:sz="4" w:space="0" w:color="auto"/>
            </w:tcBorders>
          </w:tcPr>
          <w:p w:rsidR="00957B48" w:rsidRPr="00AD3B3A" w:rsidRDefault="00957B48" w:rsidP="00F64114">
            <w:pPr>
              <w:tabs>
                <w:tab w:val="left" w:pos="1276"/>
              </w:tabs>
              <w:jc w:val="both"/>
              <w:rPr>
                <w:rFonts w:cs="Times New Roman"/>
                <w:noProof/>
              </w:rPr>
            </w:pPr>
            <w:r w:rsidRPr="00AD3B3A">
              <w:rPr>
                <w:rFonts w:cs="Times New Roman"/>
                <w:noProof/>
              </w:rPr>
              <w:t>выходной</w:t>
            </w:r>
          </w:p>
        </w:tc>
      </w:tr>
      <w:tr w:rsidR="00AD3B3A" w:rsidRPr="00AD3B3A" w:rsidTr="00957B48">
        <w:trPr>
          <w:gridAfter w:val="1"/>
          <w:wAfter w:w="142" w:type="dxa"/>
        </w:trPr>
        <w:tc>
          <w:tcPr>
            <w:tcW w:w="417" w:type="dxa"/>
            <w:gridSpan w:val="2"/>
          </w:tcPr>
          <w:p w:rsidR="00957B48" w:rsidRPr="00AD3B3A" w:rsidRDefault="00957B48" w:rsidP="00957B48">
            <w:pPr>
              <w:pStyle w:val="af4"/>
              <w:widowControl w:val="0"/>
              <w:autoSpaceDE w:val="0"/>
              <w:autoSpaceDN w:val="0"/>
              <w:adjustRightInd w:val="0"/>
              <w:spacing w:line="360" w:lineRule="auto"/>
              <w:ind w:left="142"/>
              <w:rPr>
                <w:rFonts w:ascii="Times New Roman" w:eastAsia="Times New Roman" w:hAnsi="Times New Roman"/>
                <w:sz w:val="24"/>
                <w:szCs w:val="24"/>
              </w:rPr>
            </w:pPr>
          </w:p>
        </w:tc>
        <w:tc>
          <w:tcPr>
            <w:tcW w:w="595" w:type="dxa"/>
            <w:gridSpan w:val="2"/>
          </w:tcPr>
          <w:p w:rsidR="00957B48" w:rsidRPr="00AD3B3A" w:rsidRDefault="00957B48" w:rsidP="00957B48">
            <w:pPr>
              <w:autoSpaceDE w:val="0"/>
              <w:autoSpaceDN w:val="0"/>
              <w:adjustRightInd w:val="0"/>
              <w:spacing w:line="360" w:lineRule="auto"/>
              <w:rPr>
                <w:rFonts w:eastAsia="Times New Roman" w:cs="Times New Roman"/>
              </w:rPr>
            </w:pPr>
            <w:r w:rsidRPr="00AD3B3A">
              <w:rPr>
                <w:rFonts w:eastAsia="Times New Roman" w:cs="Times New Roman"/>
              </w:rPr>
              <w:t>1.3.</w:t>
            </w:r>
          </w:p>
          <w:p w:rsidR="00957B48" w:rsidRPr="00AD3B3A" w:rsidRDefault="00957B48" w:rsidP="00957B48">
            <w:pPr>
              <w:autoSpaceDE w:val="0"/>
              <w:autoSpaceDN w:val="0"/>
              <w:adjustRightInd w:val="0"/>
              <w:spacing w:line="360" w:lineRule="auto"/>
              <w:rPr>
                <w:rFonts w:eastAsia="Times New Roman" w:cs="Times New Roman"/>
              </w:rPr>
            </w:pPr>
          </w:p>
          <w:p w:rsidR="00957B48" w:rsidRPr="00AD3B3A" w:rsidRDefault="00957B48" w:rsidP="00957B48">
            <w:pPr>
              <w:autoSpaceDE w:val="0"/>
              <w:autoSpaceDN w:val="0"/>
              <w:adjustRightInd w:val="0"/>
              <w:spacing w:line="360" w:lineRule="auto"/>
              <w:rPr>
                <w:rFonts w:eastAsia="Times New Roman" w:cs="Times New Roman"/>
              </w:rPr>
            </w:pPr>
          </w:p>
          <w:p w:rsidR="00957B48" w:rsidRPr="00AD3B3A" w:rsidRDefault="00957B48" w:rsidP="00957B48">
            <w:pPr>
              <w:autoSpaceDE w:val="0"/>
              <w:autoSpaceDN w:val="0"/>
              <w:adjustRightInd w:val="0"/>
              <w:spacing w:line="360" w:lineRule="auto"/>
              <w:rPr>
                <w:rFonts w:eastAsia="Times New Roman" w:cs="Times New Roman"/>
              </w:rPr>
            </w:pPr>
          </w:p>
        </w:tc>
        <w:tc>
          <w:tcPr>
            <w:tcW w:w="8735" w:type="dxa"/>
            <w:gridSpan w:val="2"/>
          </w:tcPr>
          <w:p w:rsidR="00957B48" w:rsidRPr="00AD3B3A" w:rsidRDefault="00957B48" w:rsidP="00957B48">
            <w:pPr>
              <w:autoSpaceDE w:val="0"/>
              <w:autoSpaceDN w:val="0"/>
              <w:adjustRightInd w:val="0"/>
              <w:spacing w:line="360" w:lineRule="auto"/>
              <w:rPr>
                <w:rFonts w:eastAsia="Times New Roman" w:cs="Times New Roman"/>
              </w:rPr>
            </w:pPr>
            <w:r w:rsidRPr="00AD3B3A">
              <w:rPr>
                <w:rFonts w:eastAsia="Times New Roman" w:cs="Times New Roman"/>
              </w:rPr>
              <w:t>График приема заявителей:</w:t>
            </w:r>
          </w:p>
          <w:p w:rsidR="00957B48" w:rsidRPr="00AD3B3A" w:rsidRDefault="00957B48" w:rsidP="00957B48">
            <w:pPr>
              <w:autoSpaceDE w:val="0"/>
              <w:autoSpaceDN w:val="0"/>
              <w:adjustRightInd w:val="0"/>
              <w:spacing w:line="360" w:lineRule="auto"/>
              <w:ind w:firstLine="548"/>
              <w:rPr>
                <w:rFonts w:eastAsia="Times New Roman" w:cs="Times New Roman"/>
              </w:rPr>
            </w:pPr>
            <w:r w:rsidRPr="00AD3B3A">
              <w:rPr>
                <w:rFonts w:eastAsia="Times New Roman" w:cs="Times New Roman"/>
              </w:rPr>
              <w:t xml:space="preserve">Вторник:            </w:t>
            </w:r>
            <w:r w:rsidRPr="00AD3B3A">
              <w:rPr>
                <w:rFonts w:eastAsia="Times New Roman" w:cs="Times New Roman"/>
                <w:u w:val="single"/>
              </w:rPr>
              <w:t>____</w:t>
            </w:r>
            <w:r w:rsidRPr="00AD3B3A">
              <w:rPr>
                <w:rFonts w:cs="Times New Roman"/>
                <w:u w:val="single"/>
              </w:rPr>
              <w:t xml:space="preserve"> с 09.00 до 18.00</w:t>
            </w:r>
            <w:r w:rsidRPr="00AD3B3A">
              <w:rPr>
                <w:rFonts w:eastAsia="Times New Roman" w:cs="Times New Roman"/>
                <w:u w:val="single"/>
              </w:rPr>
              <w:t>__________________________________</w:t>
            </w:r>
          </w:p>
          <w:p w:rsidR="00957B48" w:rsidRPr="00AD3B3A" w:rsidRDefault="00957B48" w:rsidP="00957B48">
            <w:pPr>
              <w:autoSpaceDE w:val="0"/>
              <w:autoSpaceDN w:val="0"/>
              <w:adjustRightInd w:val="0"/>
              <w:spacing w:line="360" w:lineRule="auto"/>
              <w:rPr>
                <w:rFonts w:eastAsia="Times New Roman" w:cs="Times New Roman"/>
              </w:rPr>
            </w:pPr>
          </w:p>
          <w:p w:rsidR="00957B48" w:rsidRPr="00AD3B3A" w:rsidRDefault="00957B48" w:rsidP="00957B48">
            <w:pPr>
              <w:autoSpaceDE w:val="0"/>
              <w:autoSpaceDN w:val="0"/>
              <w:adjustRightInd w:val="0"/>
              <w:spacing w:line="360" w:lineRule="auto"/>
              <w:rPr>
                <w:rFonts w:eastAsia="Times New Roman" w:cs="Times New Roman"/>
              </w:rPr>
            </w:pPr>
            <w:r w:rsidRPr="00AD3B3A">
              <w:rPr>
                <w:rFonts w:eastAsia="Times New Roman" w:cs="Times New Roman"/>
              </w:rPr>
              <w:t>Контактный телефон органа, предоставляющего муниципальную услугу:</w:t>
            </w:r>
          </w:p>
        </w:tc>
      </w:tr>
      <w:tr w:rsidR="00957B48" w:rsidRPr="00AD3B3A" w:rsidTr="00F64114">
        <w:trPr>
          <w:gridAfter w:val="1"/>
          <w:wAfter w:w="142" w:type="dxa"/>
          <w:trHeight w:val="405"/>
        </w:trPr>
        <w:tc>
          <w:tcPr>
            <w:tcW w:w="417" w:type="dxa"/>
            <w:gridSpan w:val="2"/>
          </w:tcPr>
          <w:p w:rsidR="00957B48" w:rsidRPr="00AD3B3A" w:rsidRDefault="00957B48" w:rsidP="00957B48">
            <w:pPr>
              <w:pStyle w:val="af4"/>
              <w:widowControl w:val="0"/>
              <w:autoSpaceDE w:val="0"/>
              <w:autoSpaceDN w:val="0"/>
              <w:adjustRightInd w:val="0"/>
              <w:spacing w:line="360" w:lineRule="auto"/>
              <w:ind w:left="142"/>
              <w:rPr>
                <w:rFonts w:ascii="Times New Roman" w:eastAsia="Times New Roman" w:hAnsi="Times New Roman"/>
                <w:sz w:val="24"/>
                <w:szCs w:val="24"/>
              </w:rPr>
            </w:pPr>
          </w:p>
        </w:tc>
        <w:tc>
          <w:tcPr>
            <w:tcW w:w="595" w:type="dxa"/>
            <w:gridSpan w:val="2"/>
          </w:tcPr>
          <w:p w:rsidR="00957B48" w:rsidRPr="00AD3B3A" w:rsidRDefault="00957B48" w:rsidP="00957B48">
            <w:pPr>
              <w:autoSpaceDE w:val="0"/>
              <w:autoSpaceDN w:val="0"/>
              <w:adjustRightInd w:val="0"/>
              <w:spacing w:line="360" w:lineRule="auto"/>
              <w:jc w:val="center"/>
              <w:rPr>
                <w:rFonts w:eastAsia="Times New Roman" w:cs="Times New Roman"/>
              </w:rPr>
            </w:pPr>
          </w:p>
        </w:tc>
        <w:tc>
          <w:tcPr>
            <w:tcW w:w="8735" w:type="dxa"/>
            <w:gridSpan w:val="2"/>
            <w:tcBorders>
              <w:bottom w:val="single" w:sz="4" w:space="0" w:color="auto"/>
            </w:tcBorders>
          </w:tcPr>
          <w:p w:rsidR="00957B48" w:rsidRPr="00AD3B3A" w:rsidRDefault="00957B48" w:rsidP="00957B48">
            <w:pPr>
              <w:autoSpaceDE w:val="0"/>
              <w:autoSpaceDN w:val="0"/>
              <w:adjustRightInd w:val="0"/>
              <w:spacing w:line="360" w:lineRule="auto"/>
              <w:jc w:val="center"/>
              <w:rPr>
                <w:rFonts w:eastAsia="Times New Roman" w:cs="Times New Roman"/>
              </w:rPr>
            </w:pPr>
            <w:r w:rsidRPr="00AD3B3A">
              <w:rPr>
                <w:rFonts w:cs="Times New Roman"/>
              </w:rPr>
              <w:t>8(42356)25453</w:t>
            </w:r>
          </w:p>
        </w:tc>
      </w:tr>
      <w:tr w:rsidR="00AD3B3A" w:rsidRPr="00AD3B3A" w:rsidTr="00957B48">
        <w:trPr>
          <w:gridAfter w:val="1"/>
          <w:wAfter w:w="142" w:type="dxa"/>
        </w:trPr>
        <w:tc>
          <w:tcPr>
            <w:tcW w:w="417" w:type="dxa"/>
            <w:gridSpan w:val="2"/>
          </w:tcPr>
          <w:p w:rsidR="00957B48" w:rsidRPr="00AD3B3A" w:rsidRDefault="00957B48" w:rsidP="00957B48">
            <w:pPr>
              <w:pStyle w:val="af4"/>
              <w:widowControl w:val="0"/>
              <w:autoSpaceDE w:val="0"/>
              <w:autoSpaceDN w:val="0"/>
              <w:adjustRightInd w:val="0"/>
              <w:spacing w:line="360" w:lineRule="auto"/>
              <w:ind w:left="142"/>
              <w:rPr>
                <w:rFonts w:ascii="Times New Roman" w:eastAsia="Times New Roman" w:hAnsi="Times New Roman"/>
                <w:sz w:val="24"/>
                <w:szCs w:val="24"/>
              </w:rPr>
            </w:pPr>
          </w:p>
        </w:tc>
        <w:tc>
          <w:tcPr>
            <w:tcW w:w="595" w:type="dxa"/>
            <w:gridSpan w:val="2"/>
          </w:tcPr>
          <w:p w:rsidR="00957B48" w:rsidRPr="00AD3B3A" w:rsidRDefault="00957B48" w:rsidP="00957B48">
            <w:pPr>
              <w:autoSpaceDE w:val="0"/>
              <w:autoSpaceDN w:val="0"/>
              <w:adjustRightInd w:val="0"/>
              <w:spacing w:line="360" w:lineRule="auto"/>
              <w:rPr>
                <w:rFonts w:eastAsia="Times New Roman" w:cs="Times New Roman"/>
              </w:rPr>
            </w:pPr>
            <w:r w:rsidRPr="00AD3B3A">
              <w:rPr>
                <w:rFonts w:eastAsia="Times New Roman" w:cs="Times New Roman"/>
              </w:rPr>
              <w:t>1.4.</w:t>
            </w:r>
          </w:p>
        </w:tc>
        <w:tc>
          <w:tcPr>
            <w:tcW w:w="8735" w:type="dxa"/>
            <w:gridSpan w:val="2"/>
          </w:tcPr>
          <w:p w:rsidR="00957B48" w:rsidRPr="00AD3B3A" w:rsidRDefault="00957B48" w:rsidP="00957B48">
            <w:pPr>
              <w:autoSpaceDE w:val="0"/>
              <w:autoSpaceDN w:val="0"/>
              <w:adjustRightInd w:val="0"/>
              <w:spacing w:line="360" w:lineRule="auto"/>
              <w:rPr>
                <w:rFonts w:eastAsia="Times New Roman" w:cs="Times New Roman"/>
              </w:rPr>
            </w:pPr>
            <w:r w:rsidRPr="00AD3B3A">
              <w:rPr>
                <w:rFonts w:eastAsia="Times New Roman" w:cs="Times New Roman"/>
              </w:rPr>
              <w:t xml:space="preserve">Официальный сайт органа, предоставляющего муниципальную услугу, расположен в информационно-телекоммуникационной сети «Интернет»  по адресу: </w:t>
            </w:r>
            <w:bookmarkStart w:id="12" w:name="__DdeLink__35614_1171319085"/>
            <w:r w:rsidR="00F64114" w:rsidRPr="00AD3B3A">
              <w:rPr>
                <w:rFonts w:cs="Times New Roman"/>
              </w:rPr>
              <w:t>dalnerokrug.ru</w:t>
            </w:r>
            <w:bookmarkEnd w:id="12"/>
            <w:r w:rsidR="00F64114" w:rsidRPr="00AD3B3A">
              <w:rPr>
                <w:rFonts w:cs="Times New Roman"/>
              </w:rPr>
              <w:t>;</w:t>
            </w:r>
          </w:p>
        </w:tc>
      </w:tr>
      <w:tr w:rsidR="00AD3B3A" w:rsidRPr="00AD3B3A" w:rsidTr="00957B48">
        <w:trPr>
          <w:gridAfter w:val="1"/>
          <w:wAfter w:w="142" w:type="dxa"/>
        </w:trPr>
        <w:tc>
          <w:tcPr>
            <w:tcW w:w="417" w:type="dxa"/>
            <w:gridSpan w:val="2"/>
          </w:tcPr>
          <w:p w:rsidR="00957B48" w:rsidRPr="00AD3B3A" w:rsidRDefault="00957B48" w:rsidP="00957B48">
            <w:pPr>
              <w:pStyle w:val="af4"/>
              <w:widowControl w:val="0"/>
              <w:autoSpaceDE w:val="0"/>
              <w:autoSpaceDN w:val="0"/>
              <w:adjustRightInd w:val="0"/>
              <w:spacing w:line="360" w:lineRule="auto"/>
              <w:ind w:left="142"/>
              <w:rPr>
                <w:rFonts w:ascii="Times New Roman" w:eastAsia="Times New Roman" w:hAnsi="Times New Roman"/>
                <w:sz w:val="24"/>
                <w:szCs w:val="24"/>
              </w:rPr>
            </w:pPr>
          </w:p>
        </w:tc>
        <w:tc>
          <w:tcPr>
            <w:tcW w:w="595" w:type="dxa"/>
            <w:gridSpan w:val="2"/>
          </w:tcPr>
          <w:p w:rsidR="00957B48" w:rsidRPr="00AD3B3A" w:rsidRDefault="00957B48" w:rsidP="00957B48">
            <w:pPr>
              <w:autoSpaceDE w:val="0"/>
              <w:autoSpaceDN w:val="0"/>
              <w:adjustRightInd w:val="0"/>
              <w:spacing w:line="360" w:lineRule="auto"/>
              <w:rPr>
                <w:rFonts w:eastAsia="Times New Roman" w:cs="Times New Roman"/>
              </w:rPr>
            </w:pPr>
            <w:r w:rsidRPr="00AD3B3A">
              <w:rPr>
                <w:rFonts w:eastAsia="Times New Roman" w:cs="Times New Roman"/>
              </w:rPr>
              <w:t>1.5</w:t>
            </w:r>
          </w:p>
        </w:tc>
        <w:tc>
          <w:tcPr>
            <w:tcW w:w="8735" w:type="dxa"/>
            <w:gridSpan w:val="2"/>
          </w:tcPr>
          <w:p w:rsidR="00957B48" w:rsidRPr="00AD3B3A" w:rsidRDefault="00957B48" w:rsidP="00957B48">
            <w:pPr>
              <w:autoSpaceDE w:val="0"/>
              <w:autoSpaceDN w:val="0"/>
              <w:adjustRightInd w:val="0"/>
              <w:spacing w:line="360" w:lineRule="auto"/>
              <w:rPr>
                <w:rFonts w:eastAsia="Times New Roman" w:cs="Times New Roman"/>
              </w:rPr>
            </w:pPr>
            <w:r w:rsidRPr="00AD3B3A">
              <w:rPr>
                <w:rFonts w:eastAsia="Times New Roman" w:cs="Times New Roman"/>
              </w:rPr>
              <w:t>Адрес электронной почты органа, предоставляющего муниципальную услугу:</w:t>
            </w:r>
          </w:p>
        </w:tc>
      </w:tr>
      <w:tr w:rsidR="00957B48" w:rsidRPr="00AD3B3A" w:rsidTr="00957B48">
        <w:trPr>
          <w:gridAfter w:val="1"/>
          <w:wAfter w:w="142" w:type="dxa"/>
        </w:trPr>
        <w:tc>
          <w:tcPr>
            <w:tcW w:w="417" w:type="dxa"/>
            <w:gridSpan w:val="2"/>
          </w:tcPr>
          <w:p w:rsidR="00957B48" w:rsidRPr="00AD3B3A" w:rsidRDefault="00957B48" w:rsidP="00957B48">
            <w:pPr>
              <w:pStyle w:val="af4"/>
              <w:widowControl w:val="0"/>
              <w:autoSpaceDE w:val="0"/>
              <w:autoSpaceDN w:val="0"/>
              <w:adjustRightInd w:val="0"/>
              <w:spacing w:line="360" w:lineRule="auto"/>
              <w:ind w:left="142"/>
              <w:rPr>
                <w:rFonts w:ascii="Times New Roman" w:eastAsia="Times New Roman" w:hAnsi="Times New Roman"/>
                <w:sz w:val="24"/>
                <w:szCs w:val="24"/>
              </w:rPr>
            </w:pPr>
          </w:p>
        </w:tc>
        <w:tc>
          <w:tcPr>
            <w:tcW w:w="595" w:type="dxa"/>
            <w:gridSpan w:val="2"/>
          </w:tcPr>
          <w:p w:rsidR="00957B48" w:rsidRPr="00AD3B3A" w:rsidRDefault="00957B48" w:rsidP="00957B48">
            <w:pPr>
              <w:autoSpaceDE w:val="0"/>
              <w:autoSpaceDN w:val="0"/>
              <w:adjustRightInd w:val="0"/>
              <w:spacing w:line="360" w:lineRule="auto"/>
              <w:jc w:val="center"/>
              <w:rPr>
                <w:rFonts w:eastAsia="Times New Roman" w:cs="Times New Roman"/>
              </w:rPr>
            </w:pPr>
          </w:p>
        </w:tc>
        <w:tc>
          <w:tcPr>
            <w:tcW w:w="8735" w:type="dxa"/>
            <w:gridSpan w:val="2"/>
            <w:tcBorders>
              <w:bottom w:val="single" w:sz="4" w:space="0" w:color="auto"/>
            </w:tcBorders>
          </w:tcPr>
          <w:p w:rsidR="00957B48" w:rsidRPr="00AD3B3A" w:rsidRDefault="00957B48" w:rsidP="00F64114">
            <w:pPr>
              <w:autoSpaceDE w:val="0"/>
              <w:autoSpaceDN w:val="0"/>
              <w:adjustRightInd w:val="0"/>
              <w:spacing w:line="360" w:lineRule="auto"/>
              <w:rPr>
                <w:rFonts w:eastAsia="Times New Roman" w:cs="Times New Roman"/>
              </w:rPr>
            </w:pPr>
            <w:bookmarkStart w:id="13" w:name="__DdeLink__35546_1171319085"/>
            <w:r w:rsidRPr="00AD3B3A">
              <w:rPr>
                <w:rFonts w:cs="Times New Roman"/>
              </w:rPr>
              <w:t>dalnerechensk@mo.primorsky.ru;</w:t>
            </w:r>
            <w:bookmarkEnd w:id="13"/>
          </w:p>
        </w:tc>
      </w:tr>
      <w:tr w:rsidR="00957B48" w:rsidRPr="00AD3B3A" w:rsidTr="00957B48">
        <w:tc>
          <w:tcPr>
            <w:tcW w:w="391" w:type="dxa"/>
          </w:tcPr>
          <w:p w:rsidR="00957B48" w:rsidRPr="00AD3B3A" w:rsidRDefault="00957B48" w:rsidP="00957B48">
            <w:pPr>
              <w:pStyle w:val="af4"/>
              <w:widowControl w:val="0"/>
              <w:numPr>
                <w:ilvl w:val="0"/>
                <w:numId w:val="11"/>
              </w:numPr>
              <w:autoSpaceDE w:val="0"/>
              <w:autoSpaceDN w:val="0"/>
              <w:adjustRightInd w:val="0"/>
              <w:spacing w:after="0" w:line="360" w:lineRule="auto"/>
              <w:ind w:left="0" w:firstLine="0"/>
              <w:jc w:val="center"/>
              <w:rPr>
                <w:rFonts w:ascii="Times New Roman" w:eastAsia="Times New Roman" w:hAnsi="Times New Roman"/>
                <w:sz w:val="24"/>
                <w:szCs w:val="24"/>
              </w:rPr>
            </w:pPr>
          </w:p>
        </w:tc>
        <w:tc>
          <w:tcPr>
            <w:tcW w:w="9498" w:type="dxa"/>
            <w:gridSpan w:val="6"/>
          </w:tcPr>
          <w:p w:rsidR="00957B48" w:rsidRPr="00AD3B3A" w:rsidRDefault="00957B48" w:rsidP="00957B48">
            <w:pPr>
              <w:autoSpaceDE w:val="0"/>
              <w:autoSpaceDN w:val="0"/>
              <w:adjustRightInd w:val="0"/>
              <w:spacing w:line="360" w:lineRule="auto"/>
              <w:rPr>
                <w:rFonts w:eastAsia="Times New Roman" w:cs="Times New Roman"/>
              </w:rPr>
            </w:pPr>
            <w:r w:rsidRPr="00AD3B3A">
              <w:rPr>
                <w:rFonts w:eastAsia="Times New Roman" w:cs="Times New Roman"/>
              </w:rPr>
              <w:t>Многофункциональные центры предоставления государственных и муниципальных услуг,  Приморского края (далее – МФЦ)</w:t>
            </w:r>
          </w:p>
        </w:tc>
      </w:tr>
      <w:tr w:rsidR="00F64114" w:rsidRPr="00AD3B3A" w:rsidTr="00F64114">
        <w:tc>
          <w:tcPr>
            <w:tcW w:w="391" w:type="dxa"/>
          </w:tcPr>
          <w:p w:rsidR="00957B48" w:rsidRPr="00AD3B3A" w:rsidRDefault="00957B48" w:rsidP="00957B48">
            <w:pPr>
              <w:pStyle w:val="af4"/>
              <w:widowControl w:val="0"/>
              <w:autoSpaceDE w:val="0"/>
              <w:autoSpaceDN w:val="0"/>
              <w:adjustRightInd w:val="0"/>
              <w:spacing w:line="360" w:lineRule="auto"/>
              <w:ind w:left="142"/>
              <w:rPr>
                <w:rFonts w:ascii="Times New Roman" w:eastAsia="Times New Roman" w:hAnsi="Times New Roman"/>
                <w:sz w:val="24"/>
                <w:szCs w:val="24"/>
              </w:rPr>
            </w:pPr>
          </w:p>
        </w:tc>
        <w:tc>
          <w:tcPr>
            <w:tcW w:w="586" w:type="dxa"/>
            <w:gridSpan w:val="2"/>
          </w:tcPr>
          <w:p w:rsidR="00957B48" w:rsidRPr="00AD3B3A" w:rsidRDefault="00957B48" w:rsidP="00957B48">
            <w:pPr>
              <w:pStyle w:val="af4"/>
              <w:widowControl w:val="0"/>
              <w:autoSpaceDE w:val="0"/>
              <w:autoSpaceDN w:val="0"/>
              <w:adjustRightInd w:val="0"/>
              <w:spacing w:line="360" w:lineRule="auto"/>
              <w:ind w:left="0"/>
              <w:rPr>
                <w:rFonts w:ascii="Times New Roman" w:eastAsia="Times New Roman" w:hAnsi="Times New Roman"/>
                <w:sz w:val="24"/>
                <w:szCs w:val="24"/>
              </w:rPr>
            </w:pPr>
            <w:r w:rsidRPr="00AD3B3A">
              <w:rPr>
                <w:rFonts w:ascii="Times New Roman" w:eastAsia="Times New Roman" w:hAnsi="Times New Roman"/>
                <w:sz w:val="24"/>
                <w:szCs w:val="24"/>
              </w:rPr>
              <w:t>2.1.</w:t>
            </w:r>
          </w:p>
        </w:tc>
        <w:tc>
          <w:tcPr>
            <w:tcW w:w="8912" w:type="dxa"/>
            <w:gridSpan w:val="4"/>
          </w:tcPr>
          <w:p w:rsidR="00F64114" w:rsidRDefault="00957B48" w:rsidP="00957B48">
            <w:pPr>
              <w:autoSpaceDE w:val="0"/>
              <w:autoSpaceDN w:val="0"/>
              <w:adjustRightInd w:val="0"/>
              <w:spacing w:line="360" w:lineRule="auto"/>
              <w:rPr>
                <w:rFonts w:eastAsia="Times New Roman" w:cs="Times New Roman"/>
              </w:rPr>
            </w:pPr>
            <w:r w:rsidRPr="00AD3B3A">
              <w:rPr>
                <w:rFonts w:eastAsia="Times New Roman" w:cs="Times New Roman"/>
              </w:rPr>
              <w:t>Перечень МФЦ, расположенных на территории Приморского края,  места их нахождения и графики работы размещены на официальном портале сети МФЦ Приморского края, расположенном в информационно-телекоммуникационной сети «Интернет» по адресу:</w:t>
            </w:r>
            <w:r w:rsidR="00F64114" w:rsidRPr="00AD3B3A">
              <w:rPr>
                <w:rFonts w:eastAsia="Times New Roman" w:cs="Times New Roman"/>
              </w:rPr>
              <w:t xml:space="preserve"> </w:t>
            </w:r>
          </w:p>
          <w:p w:rsidR="00957B48" w:rsidRPr="00AD3B3A" w:rsidRDefault="00F64114" w:rsidP="00F64114">
            <w:pPr>
              <w:autoSpaceDE w:val="0"/>
              <w:autoSpaceDN w:val="0"/>
              <w:adjustRightInd w:val="0"/>
              <w:spacing w:line="360" w:lineRule="auto"/>
              <w:jc w:val="center"/>
              <w:rPr>
                <w:rFonts w:cs="Times New Roman"/>
                <w:vertAlign w:val="superscript"/>
              </w:rPr>
            </w:pPr>
            <w:r w:rsidRPr="00AD3B3A">
              <w:rPr>
                <w:rFonts w:eastAsia="Times New Roman" w:cs="Times New Roman"/>
              </w:rPr>
              <w:t>www.mfc-25.ru</w:t>
            </w:r>
          </w:p>
        </w:tc>
      </w:tr>
      <w:tr w:rsidR="00AD3B3A" w:rsidRPr="00AD3B3A" w:rsidTr="00F64114">
        <w:tc>
          <w:tcPr>
            <w:tcW w:w="391" w:type="dxa"/>
          </w:tcPr>
          <w:p w:rsidR="00957B48" w:rsidRPr="00AD3B3A" w:rsidRDefault="00957B48" w:rsidP="00957B48">
            <w:pPr>
              <w:pStyle w:val="af4"/>
              <w:widowControl w:val="0"/>
              <w:autoSpaceDE w:val="0"/>
              <w:autoSpaceDN w:val="0"/>
              <w:adjustRightInd w:val="0"/>
              <w:spacing w:line="360" w:lineRule="auto"/>
              <w:ind w:left="142"/>
              <w:rPr>
                <w:rFonts w:ascii="Times New Roman" w:eastAsia="Times New Roman" w:hAnsi="Times New Roman"/>
                <w:sz w:val="24"/>
                <w:szCs w:val="24"/>
              </w:rPr>
            </w:pPr>
          </w:p>
        </w:tc>
        <w:tc>
          <w:tcPr>
            <w:tcW w:w="586" w:type="dxa"/>
            <w:gridSpan w:val="2"/>
          </w:tcPr>
          <w:p w:rsidR="00957B48" w:rsidRPr="00AD3B3A" w:rsidRDefault="00957B48" w:rsidP="00957B48">
            <w:pPr>
              <w:pStyle w:val="af4"/>
              <w:widowControl w:val="0"/>
              <w:autoSpaceDE w:val="0"/>
              <w:autoSpaceDN w:val="0"/>
              <w:adjustRightInd w:val="0"/>
              <w:spacing w:line="360" w:lineRule="auto"/>
              <w:ind w:left="0"/>
              <w:rPr>
                <w:rFonts w:ascii="Times New Roman" w:eastAsia="Times New Roman" w:hAnsi="Times New Roman"/>
                <w:sz w:val="24"/>
                <w:szCs w:val="24"/>
              </w:rPr>
            </w:pPr>
            <w:r w:rsidRPr="00AD3B3A">
              <w:rPr>
                <w:rFonts w:ascii="Times New Roman" w:eastAsia="Times New Roman" w:hAnsi="Times New Roman"/>
                <w:sz w:val="24"/>
                <w:szCs w:val="24"/>
              </w:rPr>
              <w:t>2.2.</w:t>
            </w:r>
          </w:p>
        </w:tc>
        <w:tc>
          <w:tcPr>
            <w:tcW w:w="8912" w:type="dxa"/>
            <w:gridSpan w:val="4"/>
            <w:tcBorders>
              <w:top w:val="single" w:sz="4" w:space="0" w:color="auto"/>
            </w:tcBorders>
          </w:tcPr>
          <w:p w:rsidR="00957B48" w:rsidRPr="00AD3B3A" w:rsidRDefault="00957B48" w:rsidP="00957B48">
            <w:pPr>
              <w:autoSpaceDE w:val="0"/>
              <w:autoSpaceDN w:val="0"/>
              <w:adjustRightInd w:val="0"/>
              <w:spacing w:line="360" w:lineRule="auto"/>
              <w:rPr>
                <w:rFonts w:eastAsia="Times New Roman" w:cs="Times New Roman"/>
              </w:rPr>
            </w:pPr>
            <w:r w:rsidRPr="00AD3B3A">
              <w:rPr>
                <w:rFonts w:eastAsia="Times New Roman" w:cs="Times New Roman"/>
              </w:rPr>
              <w:t>Единый телефон сети МФЦ, расположенных на территории Приморского края:</w:t>
            </w:r>
          </w:p>
        </w:tc>
      </w:tr>
      <w:tr w:rsidR="00AD3B3A" w:rsidRPr="00AD3B3A" w:rsidTr="00F64114">
        <w:tc>
          <w:tcPr>
            <w:tcW w:w="391" w:type="dxa"/>
          </w:tcPr>
          <w:p w:rsidR="00957B48" w:rsidRPr="00AD3B3A" w:rsidRDefault="00957B48" w:rsidP="00957B48">
            <w:pPr>
              <w:pStyle w:val="af4"/>
              <w:widowControl w:val="0"/>
              <w:autoSpaceDE w:val="0"/>
              <w:autoSpaceDN w:val="0"/>
              <w:adjustRightInd w:val="0"/>
              <w:spacing w:line="360" w:lineRule="auto"/>
              <w:ind w:left="142"/>
              <w:rPr>
                <w:rFonts w:ascii="Times New Roman" w:eastAsia="Times New Roman" w:hAnsi="Times New Roman"/>
                <w:sz w:val="24"/>
                <w:szCs w:val="24"/>
              </w:rPr>
            </w:pPr>
          </w:p>
        </w:tc>
        <w:tc>
          <w:tcPr>
            <w:tcW w:w="586" w:type="dxa"/>
            <w:gridSpan w:val="2"/>
          </w:tcPr>
          <w:p w:rsidR="00957B48" w:rsidRPr="00AD3B3A" w:rsidRDefault="00957B48" w:rsidP="00957B48">
            <w:pPr>
              <w:pStyle w:val="af4"/>
              <w:widowControl w:val="0"/>
              <w:autoSpaceDE w:val="0"/>
              <w:autoSpaceDN w:val="0"/>
              <w:adjustRightInd w:val="0"/>
              <w:spacing w:line="360" w:lineRule="auto"/>
              <w:ind w:left="142"/>
              <w:rPr>
                <w:rFonts w:ascii="Times New Roman" w:eastAsia="Times New Roman" w:hAnsi="Times New Roman"/>
                <w:sz w:val="24"/>
                <w:szCs w:val="24"/>
              </w:rPr>
            </w:pPr>
          </w:p>
        </w:tc>
        <w:tc>
          <w:tcPr>
            <w:tcW w:w="8912" w:type="dxa"/>
            <w:gridSpan w:val="4"/>
            <w:tcBorders>
              <w:bottom w:val="single" w:sz="4" w:space="0" w:color="auto"/>
            </w:tcBorders>
          </w:tcPr>
          <w:p w:rsidR="00957B48" w:rsidRPr="00AD3B3A" w:rsidRDefault="00957B48" w:rsidP="00957B48">
            <w:pPr>
              <w:autoSpaceDE w:val="0"/>
              <w:autoSpaceDN w:val="0"/>
              <w:adjustRightInd w:val="0"/>
              <w:spacing w:line="360" w:lineRule="auto"/>
              <w:jc w:val="center"/>
              <w:rPr>
                <w:rFonts w:eastAsia="Times New Roman" w:cs="Times New Roman"/>
              </w:rPr>
            </w:pPr>
            <w:r w:rsidRPr="00AD3B3A">
              <w:rPr>
                <w:rFonts w:eastAsia="Times New Roman" w:cs="Times New Roman"/>
              </w:rPr>
              <w:t>8(423)201-01-56</w:t>
            </w:r>
          </w:p>
        </w:tc>
      </w:tr>
      <w:tr w:rsidR="00AD3B3A" w:rsidRPr="00AD3B3A" w:rsidTr="00F64114">
        <w:tc>
          <w:tcPr>
            <w:tcW w:w="391" w:type="dxa"/>
          </w:tcPr>
          <w:p w:rsidR="00957B48" w:rsidRPr="00AD3B3A" w:rsidRDefault="00957B48" w:rsidP="00957B48">
            <w:pPr>
              <w:pStyle w:val="af4"/>
              <w:widowControl w:val="0"/>
              <w:autoSpaceDE w:val="0"/>
              <w:autoSpaceDN w:val="0"/>
              <w:adjustRightInd w:val="0"/>
              <w:spacing w:line="360" w:lineRule="auto"/>
              <w:ind w:left="142"/>
              <w:rPr>
                <w:rFonts w:ascii="Times New Roman" w:eastAsia="Times New Roman" w:hAnsi="Times New Roman"/>
                <w:sz w:val="24"/>
                <w:szCs w:val="24"/>
              </w:rPr>
            </w:pPr>
          </w:p>
        </w:tc>
        <w:tc>
          <w:tcPr>
            <w:tcW w:w="586" w:type="dxa"/>
            <w:gridSpan w:val="2"/>
          </w:tcPr>
          <w:p w:rsidR="00957B48" w:rsidRPr="00AD3B3A" w:rsidRDefault="00957B48" w:rsidP="00957B48">
            <w:pPr>
              <w:pStyle w:val="af4"/>
              <w:widowControl w:val="0"/>
              <w:autoSpaceDE w:val="0"/>
              <w:autoSpaceDN w:val="0"/>
              <w:adjustRightInd w:val="0"/>
              <w:spacing w:line="360" w:lineRule="auto"/>
              <w:ind w:left="0"/>
              <w:rPr>
                <w:rFonts w:ascii="Times New Roman" w:eastAsia="Times New Roman" w:hAnsi="Times New Roman"/>
                <w:sz w:val="24"/>
                <w:szCs w:val="24"/>
              </w:rPr>
            </w:pPr>
            <w:r w:rsidRPr="00AD3B3A">
              <w:rPr>
                <w:rFonts w:ascii="Times New Roman" w:eastAsia="Times New Roman" w:hAnsi="Times New Roman"/>
                <w:sz w:val="24"/>
                <w:szCs w:val="24"/>
              </w:rPr>
              <w:t>2.3.</w:t>
            </w:r>
          </w:p>
        </w:tc>
        <w:tc>
          <w:tcPr>
            <w:tcW w:w="8912" w:type="dxa"/>
            <w:gridSpan w:val="4"/>
            <w:tcBorders>
              <w:top w:val="single" w:sz="4" w:space="0" w:color="auto"/>
            </w:tcBorders>
          </w:tcPr>
          <w:p w:rsidR="00957B48" w:rsidRPr="00AD3B3A" w:rsidRDefault="00957B48" w:rsidP="00957B48">
            <w:pPr>
              <w:autoSpaceDE w:val="0"/>
              <w:autoSpaceDN w:val="0"/>
              <w:adjustRightInd w:val="0"/>
              <w:spacing w:line="360" w:lineRule="auto"/>
              <w:rPr>
                <w:rFonts w:eastAsia="Times New Roman" w:cs="Times New Roman"/>
              </w:rPr>
            </w:pPr>
            <w:r w:rsidRPr="00AD3B3A">
              <w:rPr>
                <w:rFonts w:eastAsia="Times New Roman" w:cs="Times New Roman"/>
              </w:rPr>
              <w:t>Адрес электронной почты:</w:t>
            </w:r>
            <w:r w:rsidR="00F64114" w:rsidRPr="00F64114">
              <w:rPr>
                <w:rFonts w:eastAsia="Times New Roman" w:cs="Times New Roman"/>
              </w:rPr>
              <w:t xml:space="preserve"> </w:t>
            </w:r>
            <w:r w:rsidR="00F64114">
              <w:rPr>
                <w:rFonts w:eastAsia="Times New Roman" w:cs="Times New Roman"/>
              </w:rPr>
              <w:t xml:space="preserve">    </w:t>
            </w:r>
            <w:r w:rsidR="00F64114" w:rsidRPr="00AD3B3A">
              <w:rPr>
                <w:rFonts w:eastAsia="Times New Roman" w:cs="Times New Roman"/>
                <w:lang w:val="en-US"/>
              </w:rPr>
              <w:t>info</w:t>
            </w:r>
            <w:r w:rsidR="00F64114" w:rsidRPr="00F64114">
              <w:rPr>
                <w:rFonts w:eastAsia="Times New Roman" w:cs="Times New Roman"/>
              </w:rPr>
              <w:t>@</w:t>
            </w:r>
            <w:r w:rsidR="00F64114" w:rsidRPr="00AD3B3A">
              <w:rPr>
                <w:rFonts w:eastAsia="Times New Roman" w:cs="Times New Roman"/>
                <w:lang w:val="en-US"/>
              </w:rPr>
              <w:t>mfc</w:t>
            </w:r>
            <w:r w:rsidR="00F64114" w:rsidRPr="00F64114">
              <w:rPr>
                <w:rFonts w:eastAsia="Times New Roman" w:cs="Times New Roman"/>
              </w:rPr>
              <w:t>-25.</w:t>
            </w:r>
            <w:r w:rsidR="00F64114" w:rsidRPr="00AD3B3A">
              <w:rPr>
                <w:rFonts w:eastAsia="Times New Roman" w:cs="Times New Roman"/>
                <w:lang w:val="en-US"/>
              </w:rPr>
              <w:t>ru</w:t>
            </w:r>
          </w:p>
        </w:tc>
      </w:tr>
    </w:tbl>
    <w:p w:rsidR="00957B48" w:rsidRPr="00AD3B3A" w:rsidRDefault="00957B48" w:rsidP="00957B48">
      <w:pPr>
        <w:jc w:val="right"/>
        <w:rPr>
          <w:rFonts w:cs="Times New Roman"/>
        </w:rPr>
      </w:pPr>
    </w:p>
    <w:p w:rsidR="00957B48" w:rsidRPr="00AD3B3A" w:rsidRDefault="00957B48" w:rsidP="00957B48">
      <w:pPr>
        <w:ind w:left="7080"/>
        <w:jc w:val="right"/>
        <w:rPr>
          <w:rFonts w:cs="Times New Roman"/>
        </w:rPr>
      </w:pPr>
    </w:p>
    <w:p w:rsidR="00957B48" w:rsidRPr="00AD3B3A" w:rsidRDefault="00957B48" w:rsidP="00957B48">
      <w:pPr>
        <w:ind w:left="7080"/>
        <w:jc w:val="right"/>
        <w:rPr>
          <w:rFonts w:cs="Times New Roman"/>
        </w:rPr>
      </w:pPr>
    </w:p>
    <w:p w:rsidR="00957B48" w:rsidRPr="00AD3B3A" w:rsidRDefault="00957B48" w:rsidP="00957B48">
      <w:pPr>
        <w:ind w:left="7080"/>
        <w:jc w:val="right"/>
        <w:rPr>
          <w:rFonts w:cs="Times New Roman"/>
        </w:rPr>
      </w:pPr>
    </w:p>
    <w:p w:rsidR="00957B48" w:rsidRPr="00AD3B3A" w:rsidRDefault="00957B48" w:rsidP="00957B48">
      <w:pPr>
        <w:ind w:left="7080"/>
        <w:jc w:val="right"/>
        <w:rPr>
          <w:rFonts w:cs="Times New Roman"/>
        </w:rPr>
      </w:pPr>
    </w:p>
    <w:p w:rsidR="00957B48" w:rsidRPr="00AD3B3A" w:rsidRDefault="00957B48" w:rsidP="00957B48">
      <w:pPr>
        <w:ind w:left="7080"/>
        <w:jc w:val="right"/>
        <w:rPr>
          <w:rFonts w:cs="Times New Roman"/>
        </w:rPr>
      </w:pPr>
    </w:p>
    <w:p w:rsidR="00957B48" w:rsidRPr="00AD3B3A" w:rsidRDefault="00957B48" w:rsidP="00957B48">
      <w:pPr>
        <w:ind w:left="7080"/>
        <w:jc w:val="right"/>
        <w:rPr>
          <w:rFonts w:cs="Times New Roman"/>
        </w:rPr>
      </w:pPr>
    </w:p>
    <w:p w:rsidR="00957B48" w:rsidRPr="00AD3B3A" w:rsidRDefault="00957B48" w:rsidP="00957B48">
      <w:pPr>
        <w:ind w:left="7080"/>
        <w:jc w:val="right"/>
        <w:rPr>
          <w:rFonts w:cs="Times New Roman"/>
        </w:rPr>
      </w:pPr>
    </w:p>
    <w:p w:rsidR="00957B48" w:rsidRPr="00AD3B3A" w:rsidRDefault="00957B48" w:rsidP="00957B48">
      <w:pPr>
        <w:ind w:left="7080"/>
        <w:jc w:val="right"/>
        <w:rPr>
          <w:rFonts w:cs="Times New Roman"/>
        </w:rPr>
      </w:pPr>
    </w:p>
    <w:p w:rsidR="00957B48" w:rsidRPr="00AD3B3A" w:rsidRDefault="00957B48" w:rsidP="00957B48">
      <w:pPr>
        <w:ind w:left="7080"/>
        <w:jc w:val="right"/>
        <w:rPr>
          <w:rFonts w:cs="Times New Roman"/>
        </w:rPr>
      </w:pPr>
    </w:p>
    <w:p w:rsidR="00957B48" w:rsidRPr="00AD3B3A" w:rsidRDefault="00957B48" w:rsidP="00957B48">
      <w:pPr>
        <w:ind w:left="7080"/>
        <w:jc w:val="right"/>
        <w:rPr>
          <w:rFonts w:cs="Times New Roman"/>
        </w:rPr>
      </w:pPr>
    </w:p>
    <w:p w:rsidR="00957B48" w:rsidRPr="00AD3B3A" w:rsidRDefault="00957B48" w:rsidP="00957B48">
      <w:pPr>
        <w:ind w:left="7080"/>
        <w:jc w:val="right"/>
        <w:rPr>
          <w:rFonts w:cs="Times New Roman"/>
        </w:rPr>
      </w:pPr>
    </w:p>
    <w:p w:rsidR="00957B48" w:rsidRPr="00AD3B3A" w:rsidRDefault="00957B48" w:rsidP="00957B48">
      <w:pPr>
        <w:ind w:left="7080"/>
        <w:jc w:val="right"/>
        <w:rPr>
          <w:rFonts w:cs="Times New Roman"/>
        </w:rPr>
      </w:pPr>
    </w:p>
    <w:p w:rsidR="00957B48" w:rsidRPr="00AD3B3A" w:rsidRDefault="00957B48" w:rsidP="00957B48">
      <w:pPr>
        <w:ind w:left="7080"/>
        <w:jc w:val="right"/>
        <w:rPr>
          <w:rFonts w:cs="Times New Roman"/>
        </w:rPr>
      </w:pPr>
    </w:p>
    <w:p w:rsidR="00957B48" w:rsidRPr="00AD3B3A" w:rsidRDefault="00957B48" w:rsidP="00957B48">
      <w:pPr>
        <w:ind w:left="7080"/>
        <w:jc w:val="right"/>
        <w:rPr>
          <w:rFonts w:cs="Times New Roman"/>
        </w:rPr>
      </w:pPr>
    </w:p>
    <w:p w:rsidR="00957B48" w:rsidRPr="00AD3B3A" w:rsidRDefault="00957B48" w:rsidP="00957B48">
      <w:pPr>
        <w:ind w:left="7080"/>
        <w:jc w:val="right"/>
        <w:rPr>
          <w:rFonts w:cs="Times New Roman"/>
        </w:rPr>
      </w:pPr>
    </w:p>
    <w:p w:rsidR="00957B48" w:rsidRPr="00AD3B3A" w:rsidRDefault="00957B48" w:rsidP="00475616">
      <w:pPr>
        <w:ind w:left="7080"/>
        <w:jc w:val="center"/>
        <w:rPr>
          <w:rFonts w:cs="Times New Roman"/>
        </w:rPr>
        <w:sectPr w:rsidR="00957B48" w:rsidRPr="00AD3B3A" w:rsidSect="00D35979">
          <w:headerReference w:type="default" r:id="rId26"/>
          <w:pgSz w:w="11906" w:h="16838" w:code="9"/>
          <w:pgMar w:top="426" w:right="849" w:bottom="851" w:left="1418" w:header="709" w:footer="709" w:gutter="0"/>
          <w:cols w:space="708"/>
          <w:titlePg/>
          <w:docGrid w:linePitch="360"/>
        </w:sectPr>
      </w:pPr>
    </w:p>
    <w:p w:rsidR="00957B48" w:rsidRPr="00E77849" w:rsidRDefault="00957B48" w:rsidP="002C5F18">
      <w:pPr>
        <w:ind w:left="5040" w:firstLine="720"/>
        <w:jc w:val="both"/>
        <w:rPr>
          <w:rFonts w:cs="Times New Roman"/>
          <w:sz w:val="16"/>
          <w:szCs w:val="16"/>
        </w:rPr>
      </w:pPr>
      <w:r w:rsidRPr="00E77849">
        <w:rPr>
          <w:rFonts w:cs="Times New Roman"/>
          <w:sz w:val="16"/>
          <w:szCs w:val="16"/>
        </w:rPr>
        <w:lastRenderedPageBreak/>
        <w:t>Приложение № 3</w:t>
      </w:r>
    </w:p>
    <w:p w:rsidR="00B45126" w:rsidRPr="00E77849" w:rsidRDefault="00B45126" w:rsidP="002C5F18">
      <w:pPr>
        <w:ind w:left="5040" w:firstLine="720"/>
        <w:jc w:val="both"/>
        <w:rPr>
          <w:rFonts w:cs="Times New Roman"/>
          <w:sz w:val="16"/>
          <w:szCs w:val="16"/>
        </w:rPr>
      </w:pPr>
      <w:r w:rsidRPr="00E77849">
        <w:rPr>
          <w:rFonts w:cs="Times New Roman"/>
          <w:sz w:val="16"/>
          <w:szCs w:val="16"/>
        </w:rPr>
        <w:t>к административному регламенту</w:t>
      </w:r>
    </w:p>
    <w:p w:rsidR="00B45126" w:rsidRPr="00E77849" w:rsidRDefault="002C5F18" w:rsidP="00E77849">
      <w:pPr>
        <w:ind w:left="5760"/>
        <w:rPr>
          <w:rFonts w:cs="Times New Roman"/>
          <w:sz w:val="16"/>
          <w:szCs w:val="16"/>
        </w:rPr>
      </w:pPr>
      <w:r w:rsidRPr="00E77849">
        <w:rPr>
          <w:rFonts w:cs="Times New Roman"/>
          <w:sz w:val="16"/>
          <w:szCs w:val="16"/>
        </w:rPr>
        <w:t>«Выдача разрешения на ввод объекта в эксплуатацию»</w:t>
      </w:r>
    </w:p>
    <w:p w:rsidR="00566BC2" w:rsidRPr="00CC65B1" w:rsidRDefault="00566BC2" w:rsidP="00566BC2">
      <w:pPr>
        <w:pStyle w:val="ConsPlusNonformat"/>
        <w:ind w:left="5103"/>
        <w:jc w:val="both"/>
        <w:rPr>
          <w:u w:val="single"/>
        </w:rPr>
      </w:pPr>
      <w:bookmarkStart w:id="14" w:name="P270"/>
      <w:bookmarkEnd w:id="14"/>
      <w:r w:rsidRPr="00CC65B1">
        <w:t xml:space="preserve">В </w:t>
      </w:r>
      <w:r w:rsidRPr="00CC65B1">
        <w:rPr>
          <w:u w:val="single"/>
        </w:rPr>
        <w:t>Адм</w:t>
      </w:r>
      <w:r w:rsidR="00E77849">
        <w:rPr>
          <w:u w:val="single"/>
        </w:rPr>
        <w:t>инистрацию____________________</w:t>
      </w:r>
    </w:p>
    <w:p w:rsidR="00566BC2" w:rsidRPr="00CC65B1" w:rsidRDefault="00566BC2" w:rsidP="00566BC2">
      <w:pPr>
        <w:pStyle w:val="ConsPlusNonformat"/>
        <w:ind w:left="5103"/>
      </w:pPr>
      <w:r w:rsidRPr="00CC65B1">
        <w:t>Заяви</w:t>
      </w:r>
      <w:r>
        <w:t>тель:_________________________</w:t>
      </w:r>
    </w:p>
    <w:p w:rsidR="00566BC2" w:rsidRPr="00CC65B1" w:rsidRDefault="00566BC2" w:rsidP="00566BC2">
      <w:pPr>
        <w:pStyle w:val="ConsPlusNonformat"/>
        <w:ind w:left="5103"/>
        <w:jc w:val="center"/>
        <w:rPr>
          <w:sz w:val="16"/>
          <w:szCs w:val="16"/>
        </w:rPr>
      </w:pPr>
      <w:r w:rsidRPr="00CC65B1">
        <w:rPr>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с указанием представляемого физического/юридического лица в соответствии с доверенностью (в случае обращения представителя заявителя))</w:t>
      </w:r>
    </w:p>
    <w:p w:rsidR="00566BC2" w:rsidRPr="00CC65B1" w:rsidRDefault="00566BC2" w:rsidP="00566BC2">
      <w:pPr>
        <w:pStyle w:val="ConsPlusNonformat"/>
        <w:ind w:left="5103"/>
      </w:pPr>
      <w:r w:rsidRPr="00CC65B1">
        <w:t>Реквизиты доку</w:t>
      </w:r>
      <w:r>
        <w:t>мента,</w:t>
      </w:r>
      <w:r w:rsidRPr="00CC65B1">
        <w:t>удостоверяющего лично</w:t>
      </w:r>
      <w:r>
        <w:t>сть___________________________</w:t>
      </w:r>
    </w:p>
    <w:p w:rsidR="00566BC2" w:rsidRPr="00CC65B1" w:rsidRDefault="00566BC2" w:rsidP="00566BC2">
      <w:pPr>
        <w:pStyle w:val="ConsPlusNonformat"/>
        <w:ind w:left="5103"/>
        <w:jc w:val="center"/>
        <w:rPr>
          <w:sz w:val="16"/>
          <w:szCs w:val="16"/>
        </w:rPr>
      </w:pPr>
      <w:r w:rsidRPr="00CC65B1">
        <w:rPr>
          <w:sz w:val="16"/>
          <w:szCs w:val="16"/>
        </w:rPr>
        <w:t>(наименование документа, серия, номер, кем выдан, когда выдан)</w:t>
      </w:r>
    </w:p>
    <w:p w:rsidR="00566BC2" w:rsidRPr="00CC65B1" w:rsidRDefault="00566BC2" w:rsidP="00566BC2">
      <w:pPr>
        <w:pStyle w:val="ConsPlusNonformat"/>
        <w:ind w:left="5103"/>
      </w:pPr>
      <w:r w:rsidRPr="00CC65B1">
        <w:t>адрес</w:t>
      </w:r>
      <w:r>
        <w:t>:_____________________________</w:t>
      </w:r>
    </w:p>
    <w:p w:rsidR="00566BC2" w:rsidRPr="00CC65B1" w:rsidRDefault="00566BC2" w:rsidP="00566BC2">
      <w:pPr>
        <w:pStyle w:val="ConsPlusNonformat"/>
        <w:ind w:left="5103"/>
        <w:jc w:val="center"/>
        <w:rPr>
          <w:sz w:val="16"/>
          <w:szCs w:val="16"/>
        </w:rPr>
      </w:pPr>
      <w:r w:rsidRPr="00CC65B1">
        <w:rPr>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566BC2" w:rsidRPr="00CC65B1" w:rsidRDefault="00566BC2" w:rsidP="00566BC2">
      <w:pPr>
        <w:pStyle w:val="ConsPlusNonformat"/>
        <w:ind w:left="5103"/>
      </w:pPr>
      <w:r w:rsidRPr="00CC65B1">
        <w:t>телеф</w:t>
      </w:r>
      <w:r>
        <w:t>он:___________________________</w:t>
      </w:r>
    </w:p>
    <w:p w:rsidR="00566BC2" w:rsidRPr="00CC65B1" w:rsidRDefault="00566BC2" w:rsidP="00566BC2">
      <w:pPr>
        <w:autoSpaceDE w:val="0"/>
        <w:autoSpaceDN w:val="0"/>
        <w:adjustRightInd w:val="0"/>
        <w:jc w:val="right"/>
        <w:rPr>
          <w:rFonts w:ascii="Courier New" w:hAnsi="Courier New" w:cs="Courier New"/>
          <w:sz w:val="16"/>
          <w:szCs w:val="16"/>
        </w:rPr>
      </w:pPr>
    </w:p>
    <w:p w:rsidR="00566BC2" w:rsidRPr="00CC65B1" w:rsidRDefault="00566BC2" w:rsidP="00566BC2">
      <w:pPr>
        <w:autoSpaceDE w:val="0"/>
        <w:autoSpaceDN w:val="0"/>
        <w:adjustRightInd w:val="0"/>
        <w:jc w:val="right"/>
        <w:rPr>
          <w:rFonts w:ascii="Courier New" w:hAnsi="Courier New" w:cs="Courier New"/>
          <w:sz w:val="16"/>
          <w:szCs w:val="16"/>
        </w:rPr>
      </w:pPr>
    </w:p>
    <w:p w:rsidR="00566BC2" w:rsidRPr="00CC65B1" w:rsidRDefault="00566BC2" w:rsidP="00566BC2">
      <w:pPr>
        <w:autoSpaceDE w:val="0"/>
        <w:autoSpaceDN w:val="0"/>
        <w:adjustRightInd w:val="0"/>
        <w:jc w:val="right"/>
        <w:rPr>
          <w:rFonts w:ascii="Courier New" w:hAnsi="Courier New" w:cs="Courier New"/>
          <w:sz w:val="16"/>
          <w:szCs w:val="16"/>
        </w:rPr>
      </w:pPr>
    </w:p>
    <w:p w:rsidR="00566BC2" w:rsidRPr="00CC65B1" w:rsidRDefault="00566BC2" w:rsidP="00566BC2">
      <w:pPr>
        <w:autoSpaceDE w:val="0"/>
        <w:autoSpaceDN w:val="0"/>
        <w:adjustRightInd w:val="0"/>
        <w:jc w:val="center"/>
        <w:rPr>
          <w:rFonts w:ascii="Courier New" w:hAnsi="Courier New" w:cs="Courier New"/>
          <w:sz w:val="20"/>
          <w:szCs w:val="20"/>
        </w:rPr>
      </w:pPr>
      <w:r w:rsidRPr="00CC65B1">
        <w:rPr>
          <w:rFonts w:ascii="Courier New" w:hAnsi="Courier New" w:cs="Courier New"/>
          <w:sz w:val="20"/>
          <w:szCs w:val="20"/>
        </w:rPr>
        <w:t>ЗАЯВЛЕНИЕ</w:t>
      </w:r>
    </w:p>
    <w:p w:rsidR="00566BC2" w:rsidRPr="00CC65B1" w:rsidRDefault="00566BC2" w:rsidP="00566BC2">
      <w:pPr>
        <w:autoSpaceDE w:val="0"/>
        <w:autoSpaceDN w:val="0"/>
        <w:adjustRightInd w:val="0"/>
        <w:jc w:val="center"/>
        <w:rPr>
          <w:rFonts w:ascii="Courier New" w:hAnsi="Courier New" w:cs="Courier New"/>
          <w:sz w:val="16"/>
          <w:szCs w:val="16"/>
        </w:rPr>
      </w:pPr>
      <w:r w:rsidRPr="00CC65B1">
        <w:rPr>
          <w:rFonts w:ascii="Courier New" w:hAnsi="Courier New" w:cs="Courier New"/>
          <w:sz w:val="20"/>
          <w:szCs w:val="20"/>
        </w:rPr>
        <w:t>о выдаче разрешения на ввод объекта в эксплуатацию</w:t>
      </w:r>
    </w:p>
    <w:p w:rsidR="00566BC2" w:rsidRPr="00CC65B1" w:rsidRDefault="00566BC2" w:rsidP="00566BC2">
      <w:pPr>
        <w:autoSpaceDE w:val="0"/>
        <w:autoSpaceDN w:val="0"/>
        <w:adjustRightInd w:val="0"/>
        <w:jc w:val="center"/>
        <w:rPr>
          <w:rFonts w:ascii="Courier New" w:hAnsi="Courier New" w:cs="Courier New"/>
          <w:sz w:val="16"/>
          <w:szCs w:val="16"/>
        </w:rPr>
      </w:pPr>
    </w:p>
    <w:p w:rsidR="00566BC2" w:rsidRPr="00CC65B1" w:rsidRDefault="00566BC2" w:rsidP="00566BC2">
      <w:pPr>
        <w:autoSpaceDE w:val="0"/>
        <w:autoSpaceDN w:val="0"/>
        <w:adjustRightInd w:val="0"/>
        <w:rPr>
          <w:rFonts w:ascii="Courier New" w:hAnsi="Courier New" w:cs="Courier New"/>
          <w:sz w:val="16"/>
          <w:szCs w:val="16"/>
        </w:rPr>
      </w:pPr>
    </w:p>
    <w:p w:rsidR="00566BC2" w:rsidRPr="00CC65B1"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Прошу выдать разрешение на ввод объекта в эксплуатацию</w:t>
      </w:r>
    </w:p>
    <w:p w:rsidR="00566BC2" w:rsidRPr="00CC65B1" w:rsidRDefault="00566BC2" w:rsidP="00566BC2">
      <w:pPr>
        <w:autoSpaceDE w:val="0"/>
        <w:autoSpaceDN w:val="0"/>
        <w:adjustRightInd w:val="0"/>
        <w:jc w:val="center"/>
        <w:rPr>
          <w:rFonts w:ascii="Courier New" w:hAnsi="Courier New" w:cs="Courier New"/>
          <w:sz w:val="20"/>
          <w:szCs w:val="20"/>
        </w:rPr>
      </w:pPr>
      <w:r w:rsidRPr="00CC65B1">
        <w:rPr>
          <w:rFonts w:ascii="Courier New" w:hAnsi="Courier New" w:cs="Courier New"/>
          <w:sz w:val="20"/>
          <w:szCs w:val="20"/>
        </w:rPr>
        <w:t>_________________________________________________</w:t>
      </w:r>
      <w:r>
        <w:rPr>
          <w:rFonts w:ascii="Courier New" w:hAnsi="Courier New" w:cs="Courier New"/>
          <w:sz w:val="20"/>
          <w:szCs w:val="20"/>
        </w:rPr>
        <w:t>____________________________</w:t>
      </w:r>
      <w:r w:rsidRPr="00CC65B1">
        <w:rPr>
          <w:rFonts w:ascii="Courier New" w:hAnsi="Courier New" w:cs="Courier New"/>
          <w:sz w:val="20"/>
          <w:szCs w:val="20"/>
        </w:rPr>
        <w:t xml:space="preserve">                        </w:t>
      </w:r>
      <w:r w:rsidRPr="00CC65B1">
        <w:rPr>
          <w:rFonts w:ascii="Courier New" w:hAnsi="Courier New" w:cs="Courier New"/>
          <w:sz w:val="16"/>
          <w:szCs w:val="16"/>
        </w:rPr>
        <w:t>(наименование объекта)</w:t>
      </w:r>
    </w:p>
    <w:p w:rsidR="00566BC2" w:rsidRPr="00CC65B1"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на земельном участке  с кадастровым номером:_</w:t>
      </w:r>
      <w:r>
        <w:rPr>
          <w:rFonts w:ascii="Courier New" w:hAnsi="Courier New" w:cs="Courier New"/>
          <w:sz w:val="20"/>
          <w:szCs w:val="20"/>
        </w:rPr>
        <w:t>_______________________________</w:t>
      </w:r>
    </w:p>
    <w:p w:rsidR="00566BC2" w:rsidRPr="00CC65B1"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по адресу: ______________________________________</w:t>
      </w:r>
      <w:r>
        <w:rPr>
          <w:rFonts w:ascii="Courier New" w:hAnsi="Courier New" w:cs="Courier New"/>
          <w:sz w:val="20"/>
          <w:szCs w:val="20"/>
        </w:rPr>
        <w:t>____________________________</w:t>
      </w:r>
    </w:p>
    <w:p w:rsidR="00566BC2" w:rsidRPr="00CC65B1" w:rsidRDefault="00566BC2" w:rsidP="00566BC2">
      <w:pPr>
        <w:autoSpaceDE w:val="0"/>
        <w:autoSpaceDN w:val="0"/>
        <w:adjustRightInd w:val="0"/>
        <w:rPr>
          <w:rFonts w:ascii="Courier New" w:hAnsi="Courier New" w:cs="Courier New"/>
          <w:sz w:val="16"/>
          <w:szCs w:val="16"/>
        </w:rPr>
      </w:pPr>
      <w:r w:rsidRPr="00CC65B1">
        <w:rPr>
          <w:rFonts w:ascii="Courier New" w:hAnsi="Courier New" w:cs="Courier New"/>
          <w:sz w:val="16"/>
          <w:szCs w:val="16"/>
        </w:rPr>
        <w:t>(субъект Российской Федерации, город, район, улица, номер участка)</w:t>
      </w:r>
    </w:p>
    <w:p w:rsidR="00566BC2" w:rsidRPr="00CC65B1"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Право на пользование землей закреплено _______</w:t>
      </w:r>
      <w:r>
        <w:rPr>
          <w:rFonts w:ascii="Courier New" w:hAnsi="Courier New" w:cs="Courier New"/>
          <w:sz w:val="20"/>
          <w:szCs w:val="20"/>
        </w:rPr>
        <w:t>_______________________________</w:t>
      </w:r>
    </w:p>
    <w:p w:rsidR="00566BC2" w:rsidRPr="00CC65B1" w:rsidRDefault="00566BC2" w:rsidP="00566BC2">
      <w:pPr>
        <w:autoSpaceDE w:val="0"/>
        <w:autoSpaceDN w:val="0"/>
        <w:adjustRightInd w:val="0"/>
        <w:rPr>
          <w:rFonts w:ascii="Courier New" w:hAnsi="Courier New" w:cs="Courier New"/>
          <w:sz w:val="16"/>
          <w:szCs w:val="16"/>
        </w:rPr>
      </w:pPr>
      <w:r w:rsidRPr="00CC65B1">
        <w:rPr>
          <w:rFonts w:ascii="Courier New" w:hAnsi="Courier New" w:cs="Courier New"/>
          <w:sz w:val="16"/>
          <w:szCs w:val="16"/>
        </w:rPr>
        <w:t>(наименование документа)</w:t>
      </w:r>
    </w:p>
    <w:p w:rsidR="00566BC2"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______________________________ от "_____" __________________ 20___ г. N___</w:t>
      </w:r>
      <w:r>
        <w:rPr>
          <w:rFonts w:ascii="Courier New" w:hAnsi="Courier New" w:cs="Courier New"/>
          <w:sz w:val="20"/>
          <w:szCs w:val="20"/>
        </w:rPr>
        <w:t>___</w:t>
      </w:r>
      <w:r w:rsidRPr="00CC65B1">
        <w:rPr>
          <w:rFonts w:ascii="Courier New" w:hAnsi="Courier New" w:cs="Courier New"/>
          <w:sz w:val="20"/>
          <w:szCs w:val="20"/>
        </w:rPr>
        <w:t xml:space="preserve"> Строительство (реконструкция) осуществлялись на основании _________________</w:t>
      </w:r>
      <w:r>
        <w:rPr>
          <w:rFonts w:ascii="Courier New" w:hAnsi="Courier New" w:cs="Courier New"/>
          <w:sz w:val="20"/>
          <w:szCs w:val="20"/>
        </w:rPr>
        <w:t>__</w:t>
      </w:r>
    </w:p>
    <w:p w:rsidR="00566BC2" w:rsidRPr="00CC65B1" w:rsidRDefault="00566BC2" w:rsidP="00566BC2">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566BC2" w:rsidRPr="00CC65B1" w:rsidRDefault="00566BC2" w:rsidP="00566BC2">
      <w:pPr>
        <w:autoSpaceDE w:val="0"/>
        <w:autoSpaceDN w:val="0"/>
        <w:adjustRightInd w:val="0"/>
        <w:rPr>
          <w:rFonts w:ascii="Courier New" w:hAnsi="Courier New" w:cs="Courier New"/>
          <w:sz w:val="16"/>
          <w:szCs w:val="16"/>
        </w:rPr>
      </w:pPr>
      <w:r>
        <w:rPr>
          <w:rFonts w:ascii="Courier New" w:hAnsi="Courier New" w:cs="Courier New"/>
          <w:sz w:val="16"/>
          <w:szCs w:val="16"/>
        </w:rPr>
        <w:t xml:space="preserve">                </w:t>
      </w:r>
      <w:r w:rsidRPr="00CC65B1">
        <w:rPr>
          <w:rFonts w:ascii="Courier New" w:hAnsi="Courier New" w:cs="Courier New"/>
          <w:sz w:val="16"/>
          <w:szCs w:val="16"/>
        </w:rPr>
        <w:t>(наименование документа, N, дата выдачи)</w:t>
      </w:r>
    </w:p>
    <w:p w:rsidR="00566BC2" w:rsidRPr="00CC65B1"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Дополнительно информируем:</w:t>
      </w:r>
    </w:p>
    <w:p w:rsidR="00566BC2" w:rsidRPr="00CC65B1"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 xml:space="preserve"> 1. Работы производились подрядным (хозяйственным) способом в соответствии с договором от "____" ______________ 20___ г. N ___</w:t>
      </w:r>
      <w:r>
        <w:rPr>
          <w:rFonts w:ascii="Courier New" w:hAnsi="Courier New" w:cs="Courier New"/>
          <w:sz w:val="20"/>
          <w:szCs w:val="20"/>
        </w:rPr>
        <w:t>____________________________</w:t>
      </w:r>
    </w:p>
    <w:p w:rsidR="00566BC2" w:rsidRPr="00CC65B1"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__________________________________________________________________________</w:t>
      </w:r>
      <w:r>
        <w:rPr>
          <w:rFonts w:ascii="Courier New" w:hAnsi="Courier New" w:cs="Courier New"/>
          <w:sz w:val="20"/>
          <w:szCs w:val="20"/>
        </w:rPr>
        <w:t>___</w:t>
      </w:r>
    </w:p>
    <w:p w:rsidR="00566BC2" w:rsidRPr="00CC65B1" w:rsidRDefault="00566BC2" w:rsidP="00566BC2">
      <w:pPr>
        <w:autoSpaceDE w:val="0"/>
        <w:autoSpaceDN w:val="0"/>
        <w:adjustRightInd w:val="0"/>
        <w:rPr>
          <w:rFonts w:ascii="Courier New" w:hAnsi="Courier New" w:cs="Courier New"/>
          <w:sz w:val="16"/>
          <w:szCs w:val="16"/>
        </w:rPr>
      </w:pPr>
      <w:r w:rsidRPr="00CC65B1">
        <w:rPr>
          <w:rFonts w:ascii="Courier New" w:hAnsi="Courier New" w:cs="Courier New"/>
          <w:sz w:val="16"/>
          <w:szCs w:val="16"/>
        </w:rPr>
        <w:t xml:space="preserve">                     (наименование организации, ИНН, юридический и почтовый адреса,</w:t>
      </w:r>
    </w:p>
    <w:p w:rsidR="00566BC2" w:rsidRPr="00CC65B1"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_________________________________________________</w:t>
      </w:r>
      <w:r>
        <w:rPr>
          <w:rFonts w:ascii="Courier New" w:hAnsi="Courier New" w:cs="Courier New"/>
          <w:sz w:val="20"/>
          <w:szCs w:val="20"/>
        </w:rPr>
        <w:t>____________________________</w:t>
      </w:r>
    </w:p>
    <w:p w:rsidR="00566BC2" w:rsidRPr="00CC65B1" w:rsidRDefault="00566BC2" w:rsidP="00566BC2">
      <w:pPr>
        <w:autoSpaceDE w:val="0"/>
        <w:autoSpaceDN w:val="0"/>
        <w:adjustRightInd w:val="0"/>
        <w:jc w:val="center"/>
        <w:rPr>
          <w:rFonts w:ascii="Courier New" w:hAnsi="Courier New" w:cs="Courier New"/>
          <w:sz w:val="16"/>
          <w:szCs w:val="16"/>
        </w:rPr>
      </w:pPr>
      <w:r w:rsidRPr="00CC65B1">
        <w:rPr>
          <w:rFonts w:ascii="Courier New" w:hAnsi="Courier New" w:cs="Courier New"/>
          <w:sz w:val="16"/>
          <w:szCs w:val="16"/>
        </w:rPr>
        <w:t>Ф.И.О. руководителя, номер телефона)</w:t>
      </w:r>
    </w:p>
    <w:p w:rsidR="00566BC2" w:rsidRPr="00CC65B1"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2. Право выполнения строительно-монтажных работ закреплено _____________</w:t>
      </w:r>
      <w:r>
        <w:rPr>
          <w:rFonts w:ascii="Courier New" w:hAnsi="Courier New" w:cs="Courier New"/>
          <w:sz w:val="20"/>
          <w:szCs w:val="20"/>
        </w:rPr>
        <w:t>_____</w:t>
      </w:r>
    </w:p>
    <w:p w:rsidR="00566BC2" w:rsidRPr="00CC65B1"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___________________________________________________________________________</w:t>
      </w:r>
      <w:r>
        <w:rPr>
          <w:rFonts w:ascii="Courier New" w:hAnsi="Courier New" w:cs="Courier New"/>
          <w:sz w:val="20"/>
          <w:szCs w:val="20"/>
        </w:rPr>
        <w:t>__</w:t>
      </w:r>
    </w:p>
    <w:p w:rsidR="00566BC2" w:rsidRPr="00CC65B1" w:rsidRDefault="00566BC2" w:rsidP="00566BC2">
      <w:pPr>
        <w:autoSpaceDE w:val="0"/>
        <w:autoSpaceDN w:val="0"/>
        <w:adjustRightInd w:val="0"/>
        <w:jc w:val="center"/>
        <w:rPr>
          <w:rFonts w:ascii="Courier New" w:hAnsi="Courier New" w:cs="Courier New"/>
          <w:sz w:val="16"/>
          <w:szCs w:val="16"/>
        </w:rPr>
      </w:pPr>
      <w:r w:rsidRPr="00CC65B1">
        <w:rPr>
          <w:rFonts w:ascii="Courier New" w:hAnsi="Courier New" w:cs="Courier New"/>
          <w:sz w:val="16"/>
          <w:szCs w:val="16"/>
        </w:rPr>
        <w:t>(наименование, реквизиты документа, наименование уполномоченной</w:t>
      </w:r>
    </w:p>
    <w:p w:rsidR="00566BC2" w:rsidRPr="00CC65B1" w:rsidRDefault="00566BC2" w:rsidP="00566BC2">
      <w:pPr>
        <w:autoSpaceDE w:val="0"/>
        <w:autoSpaceDN w:val="0"/>
        <w:adjustRightInd w:val="0"/>
        <w:jc w:val="center"/>
        <w:rPr>
          <w:rFonts w:ascii="Courier New" w:hAnsi="Courier New" w:cs="Courier New"/>
          <w:sz w:val="16"/>
          <w:szCs w:val="16"/>
        </w:rPr>
      </w:pPr>
      <w:r w:rsidRPr="00CC65B1">
        <w:rPr>
          <w:rFonts w:ascii="Courier New" w:hAnsi="Courier New" w:cs="Courier New"/>
          <w:sz w:val="16"/>
          <w:szCs w:val="16"/>
        </w:rPr>
        <w:t>организации, его выдавшей)</w:t>
      </w:r>
    </w:p>
    <w:p w:rsidR="00566BC2" w:rsidRPr="00CC65B1"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от "_____" ________________ 20___ г. N ___________________</w:t>
      </w:r>
    </w:p>
    <w:p w:rsidR="00566BC2" w:rsidRPr="00CC65B1" w:rsidRDefault="00566BC2" w:rsidP="00566BC2">
      <w:pPr>
        <w:autoSpaceDE w:val="0"/>
        <w:autoSpaceDN w:val="0"/>
        <w:adjustRightInd w:val="0"/>
        <w:rPr>
          <w:rFonts w:ascii="Courier New" w:hAnsi="Courier New" w:cs="Courier New"/>
          <w:sz w:val="20"/>
          <w:szCs w:val="20"/>
        </w:rPr>
      </w:pPr>
    </w:p>
    <w:p w:rsidR="00566BC2" w:rsidRPr="00CC65B1"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на земельный участок с кадастровым номером __________________________</w:t>
      </w:r>
      <w:r>
        <w:rPr>
          <w:rFonts w:ascii="Courier New" w:hAnsi="Courier New" w:cs="Courier New"/>
          <w:sz w:val="20"/>
          <w:szCs w:val="20"/>
        </w:rPr>
        <w:t>_______</w:t>
      </w:r>
    </w:p>
    <w:p w:rsidR="00566BC2" w:rsidRPr="00CC65B1" w:rsidRDefault="00C216C4" w:rsidP="00566BC2">
      <w:pPr>
        <w:pStyle w:val="ConsPlusNonformat"/>
        <w:jc w:val="both"/>
      </w:pPr>
      <w:r>
        <w:t>сведения</w:t>
      </w:r>
      <w:r w:rsidR="005420B5">
        <w:t xml:space="preserve"> о ранее выданных разрешениях на ввод в эксплуатацию  в отношении этапа строительства, реконструкции</w:t>
      </w:r>
      <w:r>
        <w:t xml:space="preserve"> ОКС (при наличии) ________________________</w:t>
      </w:r>
    </w:p>
    <w:p w:rsidR="00566BC2" w:rsidRPr="00CC65B1" w:rsidRDefault="00566BC2" w:rsidP="00566BC2">
      <w:pPr>
        <w:pStyle w:val="ConsPlusNonformat"/>
        <w:jc w:val="both"/>
      </w:pPr>
      <w:r w:rsidRPr="00CC65B1">
        <w:t>Приложение:</w:t>
      </w:r>
    </w:p>
    <w:p w:rsidR="00566BC2" w:rsidRPr="00CC65B1" w:rsidRDefault="00566BC2" w:rsidP="00566BC2">
      <w:pPr>
        <w:pStyle w:val="ConsPlusNonformat"/>
        <w:jc w:val="both"/>
      </w:pPr>
      <w:r w:rsidRPr="00CC65B1">
        <w:t>_________________________________________________________________</w:t>
      </w:r>
      <w:r w:rsidR="00F52BFF">
        <w:t>___________</w:t>
      </w:r>
      <w:r w:rsidRPr="00CC65B1">
        <w:t>_</w:t>
      </w:r>
    </w:p>
    <w:p w:rsidR="00566BC2" w:rsidRPr="00CC65B1" w:rsidRDefault="00566BC2" w:rsidP="00566BC2">
      <w:pPr>
        <w:pStyle w:val="ConsPlusNonformat"/>
        <w:jc w:val="both"/>
      </w:pPr>
    </w:p>
    <w:p w:rsidR="00566BC2" w:rsidRPr="00F52BFF" w:rsidRDefault="00566BC2" w:rsidP="00566BC2">
      <w:pPr>
        <w:pStyle w:val="ConsPlusNonformat"/>
        <w:jc w:val="both"/>
        <w:rPr>
          <w:sz w:val="16"/>
          <w:szCs w:val="16"/>
        </w:rPr>
      </w:pPr>
      <w:r w:rsidRPr="00CC65B1">
        <w:t xml:space="preserve">Результат предоставления услуги прошу направить </w:t>
      </w:r>
      <w:r w:rsidRPr="00CC65B1">
        <w:rPr>
          <w:sz w:val="16"/>
          <w:szCs w:val="16"/>
        </w:rPr>
        <w:t>(нужное отметить):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6"/>
        <w:gridCol w:w="9124"/>
      </w:tblGrid>
      <w:tr w:rsidR="00566BC2" w:rsidRPr="00CC65B1" w:rsidTr="006C3841">
        <w:trPr>
          <w:trHeight w:val="273"/>
        </w:trPr>
        <w:tc>
          <w:tcPr>
            <w:tcW w:w="454" w:type="dxa"/>
            <w:shd w:val="clear" w:color="auto" w:fill="auto"/>
          </w:tcPr>
          <w:p w:rsidR="00566BC2" w:rsidRPr="00CC65B1" w:rsidRDefault="00566BC2" w:rsidP="00C216C4">
            <w:pPr>
              <w:pStyle w:val="ConsPlusNonformat"/>
            </w:pPr>
          </w:p>
        </w:tc>
        <w:tc>
          <w:tcPr>
            <w:tcW w:w="9293" w:type="dxa"/>
            <w:tcBorders>
              <w:top w:val="nil"/>
              <w:bottom w:val="nil"/>
              <w:right w:val="nil"/>
            </w:tcBorders>
            <w:shd w:val="clear" w:color="auto" w:fill="auto"/>
          </w:tcPr>
          <w:p w:rsidR="00566BC2" w:rsidRDefault="00566BC2" w:rsidP="006C3841">
            <w:pPr>
              <w:pStyle w:val="ConsPlusNonformat"/>
            </w:pPr>
            <w:r w:rsidRPr="00CC65B1">
              <w:t>выдать лично в Администрации</w:t>
            </w:r>
          </w:p>
          <w:p w:rsidR="00C216C4" w:rsidRPr="00CC65B1" w:rsidRDefault="00C216C4" w:rsidP="006C3841">
            <w:pPr>
              <w:pStyle w:val="ConsPlusNonformat"/>
            </w:pPr>
          </w:p>
        </w:tc>
      </w:tr>
      <w:tr w:rsidR="00566BC2" w:rsidRPr="00CC65B1" w:rsidTr="006C3841">
        <w:tc>
          <w:tcPr>
            <w:tcW w:w="454" w:type="dxa"/>
            <w:shd w:val="clear" w:color="auto" w:fill="auto"/>
          </w:tcPr>
          <w:p w:rsidR="00C216C4" w:rsidRPr="00CC65B1" w:rsidRDefault="00C216C4" w:rsidP="00C216C4">
            <w:pPr>
              <w:pStyle w:val="ConsPlusNonformat"/>
            </w:pPr>
          </w:p>
        </w:tc>
        <w:tc>
          <w:tcPr>
            <w:tcW w:w="9293" w:type="dxa"/>
            <w:tcBorders>
              <w:top w:val="nil"/>
              <w:bottom w:val="nil"/>
              <w:right w:val="nil"/>
            </w:tcBorders>
            <w:shd w:val="clear" w:color="auto" w:fill="auto"/>
          </w:tcPr>
          <w:p w:rsidR="00566BC2" w:rsidRPr="00CC65B1" w:rsidRDefault="00566BC2" w:rsidP="006C3841">
            <w:pPr>
              <w:pStyle w:val="ConsPlusNonformat"/>
            </w:pPr>
            <w:r w:rsidRPr="00CC65B1">
              <w:t>направить почтовой связью по адресу:</w:t>
            </w:r>
            <w:r w:rsidR="00881C30">
              <w:t xml:space="preserve"> </w:t>
            </w:r>
            <w:r w:rsidRPr="00CC65B1">
              <w:t>____________________________________.</w:t>
            </w:r>
          </w:p>
          <w:p w:rsidR="00566BC2" w:rsidRPr="00CC65B1" w:rsidRDefault="00566BC2" w:rsidP="006C3841">
            <w:pPr>
              <w:pStyle w:val="ConsPlusNonformat"/>
            </w:pPr>
          </w:p>
        </w:tc>
      </w:tr>
      <w:tr w:rsidR="00C216C4" w:rsidRPr="00CC65B1" w:rsidTr="006C3841">
        <w:tc>
          <w:tcPr>
            <w:tcW w:w="454" w:type="dxa"/>
            <w:shd w:val="clear" w:color="auto" w:fill="auto"/>
          </w:tcPr>
          <w:p w:rsidR="00C216C4" w:rsidRDefault="00C216C4" w:rsidP="00C216C4">
            <w:pPr>
              <w:pStyle w:val="ConsPlusNonformat"/>
            </w:pPr>
          </w:p>
          <w:p w:rsidR="00C216C4" w:rsidRPr="00CC65B1" w:rsidRDefault="00C216C4" w:rsidP="00C216C4">
            <w:pPr>
              <w:pStyle w:val="ConsPlusNonformat"/>
            </w:pPr>
          </w:p>
        </w:tc>
        <w:tc>
          <w:tcPr>
            <w:tcW w:w="9293" w:type="dxa"/>
            <w:tcBorders>
              <w:top w:val="nil"/>
              <w:bottom w:val="nil"/>
              <w:right w:val="nil"/>
            </w:tcBorders>
            <w:shd w:val="clear" w:color="auto" w:fill="auto"/>
          </w:tcPr>
          <w:p w:rsidR="00C216C4" w:rsidRDefault="00C216C4" w:rsidP="006C3841">
            <w:pPr>
              <w:pStyle w:val="ConsPlusNonformat"/>
            </w:pPr>
            <w:r>
              <w:rPr>
                <w:rStyle w:val="blk"/>
              </w:rPr>
              <w:t>выдать в форме электронного документа, подписанного электронной подписью;</w:t>
            </w:r>
          </w:p>
        </w:tc>
      </w:tr>
    </w:tbl>
    <w:p w:rsidR="00566BC2" w:rsidRPr="00CC65B1" w:rsidRDefault="00566BC2" w:rsidP="00566BC2">
      <w:pPr>
        <w:pStyle w:val="ConsPlusNonformat"/>
        <w:jc w:val="both"/>
      </w:pPr>
      <w:r w:rsidRPr="00CC65B1">
        <w:t>____________________________     _____________     _______________________</w:t>
      </w:r>
    </w:p>
    <w:p w:rsidR="00566BC2" w:rsidRPr="00CC65B1" w:rsidRDefault="00566BC2" w:rsidP="00566BC2">
      <w:pPr>
        <w:pStyle w:val="ConsPlusNonformat"/>
        <w:jc w:val="both"/>
        <w:rPr>
          <w:sz w:val="16"/>
          <w:szCs w:val="16"/>
        </w:rPr>
      </w:pPr>
      <w:r w:rsidRPr="00CC65B1">
        <w:rPr>
          <w:sz w:val="16"/>
          <w:szCs w:val="16"/>
        </w:rPr>
        <w:t xml:space="preserve">       (должность)                           (подпись)              (Фамилия И.О.)</w:t>
      </w:r>
    </w:p>
    <w:p w:rsidR="00566BC2" w:rsidRPr="00CC65B1" w:rsidRDefault="00566BC2" w:rsidP="00566BC2">
      <w:pPr>
        <w:pStyle w:val="ConsPlusNonformat"/>
        <w:jc w:val="both"/>
      </w:pPr>
      <w:r w:rsidRPr="00CC65B1">
        <w:t>М.П.</w:t>
      </w:r>
    </w:p>
    <w:p w:rsidR="00E77849" w:rsidRPr="00E77849" w:rsidRDefault="00566BC2" w:rsidP="00E77849">
      <w:pPr>
        <w:pStyle w:val="ConsPlusNonformat"/>
        <w:jc w:val="both"/>
      </w:pPr>
      <w:r w:rsidRPr="00CC65B1">
        <w:lastRenderedPageBreak/>
        <w:t xml:space="preserve">                                           </w:t>
      </w:r>
      <w:r w:rsidR="00E77849">
        <w:t xml:space="preserve">    "___" _____________ 20___</w:t>
      </w:r>
    </w:p>
    <w:p w:rsidR="00E77849" w:rsidRDefault="00E77849" w:rsidP="00E77849">
      <w:pPr>
        <w:ind w:left="5040" w:firstLine="720"/>
        <w:rPr>
          <w:rFonts w:cs="Times New Roman"/>
          <w:sz w:val="16"/>
          <w:szCs w:val="16"/>
        </w:rPr>
      </w:pPr>
    </w:p>
    <w:p w:rsidR="00566BC2" w:rsidRPr="00E77849" w:rsidRDefault="00566BC2" w:rsidP="00E77849">
      <w:pPr>
        <w:ind w:left="5040" w:firstLine="720"/>
        <w:rPr>
          <w:rFonts w:cs="Times New Roman"/>
          <w:sz w:val="16"/>
          <w:szCs w:val="16"/>
        </w:rPr>
      </w:pPr>
      <w:r w:rsidRPr="00E77849">
        <w:rPr>
          <w:rFonts w:cs="Times New Roman"/>
          <w:sz w:val="16"/>
          <w:szCs w:val="16"/>
        </w:rPr>
        <w:t>Приложение № 3.1</w:t>
      </w:r>
    </w:p>
    <w:p w:rsidR="00B45126" w:rsidRPr="00E77849" w:rsidRDefault="00B45126" w:rsidP="002C5F18">
      <w:pPr>
        <w:ind w:left="5040" w:firstLine="720"/>
        <w:jc w:val="both"/>
        <w:rPr>
          <w:rFonts w:cs="Times New Roman"/>
          <w:sz w:val="16"/>
          <w:szCs w:val="16"/>
        </w:rPr>
      </w:pPr>
      <w:r w:rsidRPr="00E77849">
        <w:rPr>
          <w:rFonts w:cs="Times New Roman"/>
          <w:sz w:val="16"/>
          <w:szCs w:val="16"/>
        </w:rPr>
        <w:t>к административному регламенту</w:t>
      </w:r>
    </w:p>
    <w:p w:rsidR="00B45126" w:rsidRPr="00E77849" w:rsidRDefault="002C5F18" w:rsidP="002C5F18">
      <w:pPr>
        <w:ind w:left="5760"/>
        <w:jc w:val="both"/>
        <w:rPr>
          <w:rFonts w:cs="Times New Roman"/>
          <w:sz w:val="16"/>
          <w:szCs w:val="16"/>
        </w:rPr>
      </w:pPr>
      <w:r w:rsidRPr="00E77849">
        <w:rPr>
          <w:rFonts w:cs="Times New Roman"/>
          <w:sz w:val="16"/>
          <w:szCs w:val="16"/>
        </w:rPr>
        <w:t>«Выдача разрешения на ввод объекта в эксплуатацию»</w:t>
      </w:r>
    </w:p>
    <w:p w:rsidR="00566BC2" w:rsidRPr="00CC65B1" w:rsidRDefault="00566BC2" w:rsidP="002C5F18">
      <w:pPr>
        <w:pStyle w:val="ConsPlusNonformat"/>
        <w:ind w:left="5103"/>
        <w:jc w:val="both"/>
        <w:rPr>
          <w:u w:val="single"/>
        </w:rPr>
      </w:pPr>
      <w:r w:rsidRPr="002C5F18">
        <w:rPr>
          <w:szCs w:val="20"/>
        </w:rPr>
        <w:t>В</w:t>
      </w:r>
      <w:r w:rsidRPr="00CC65B1">
        <w:t xml:space="preserve"> </w:t>
      </w:r>
      <w:r>
        <w:rPr>
          <w:u w:val="single"/>
        </w:rPr>
        <w:t>МФЦ__________</w:t>
      </w:r>
      <w:r w:rsidR="00E77849">
        <w:rPr>
          <w:u w:val="single"/>
        </w:rPr>
        <w:t>____________________</w:t>
      </w:r>
    </w:p>
    <w:p w:rsidR="00566BC2" w:rsidRPr="00CC65B1" w:rsidRDefault="00566BC2" w:rsidP="00566BC2">
      <w:pPr>
        <w:pStyle w:val="ConsPlusNonformat"/>
        <w:ind w:left="5103"/>
      </w:pPr>
      <w:r w:rsidRPr="00CC65B1">
        <w:t>Заяв</w:t>
      </w:r>
      <w:r>
        <w:t>итель:_________________________</w:t>
      </w:r>
    </w:p>
    <w:p w:rsidR="00566BC2" w:rsidRPr="00CC65B1" w:rsidRDefault="00566BC2" w:rsidP="00566BC2">
      <w:pPr>
        <w:pStyle w:val="ConsPlusNonformat"/>
        <w:ind w:left="5103"/>
        <w:jc w:val="center"/>
        <w:rPr>
          <w:sz w:val="16"/>
          <w:szCs w:val="16"/>
        </w:rPr>
      </w:pPr>
      <w:r w:rsidRPr="00CC65B1">
        <w:rPr>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с указанием представляемого физического/юридического лица в соответствии с доверенностью (в случае обращения представителя заявителя))</w:t>
      </w:r>
    </w:p>
    <w:p w:rsidR="00566BC2" w:rsidRPr="00CC65B1" w:rsidRDefault="00566BC2" w:rsidP="00566BC2">
      <w:pPr>
        <w:pStyle w:val="ConsPlusNonformat"/>
        <w:ind w:left="5103"/>
      </w:pPr>
      <w:r>
        <w:t>Реквизиты документа,</w:t>
      </w:r>
      <w:r w:rsidRPr="00CC65B1">
        <w:t>удостоверяющего лич</w:t>
      </w:r>
      <w:r>
        <w:t>ность__________________</w:t>
      </w:r>
      <w:r w:rsidRPr="00CC65B1">
        <w:t>__</w:t>
      </w:r>
      <w:r>
        <w:t>_______</w:t>
      </w:r>
    </w:p>
    <w:p w:rsidR="00566BC2" w:rsidRPr="00CC65B1" w:rsidRDefault="00566BC2" w:rsidP="00566BC2">
      <w:pPr>
        <w:pStyle w:val="ConsPlusNonformat"/>
        <w:ind w:left="5103"/>
        <w:jc w:val="center"/>
        <w:rPr>
          <w:sz w:val="16"/>
          <w:szCs w:val="16"/>
        </w:rPr>
      </w:pPr>
      <w:r w:rsidRPr="00CC65B1">
        <w:rPr>
          <w:sz w:val="16"/>
          <w:szCs w:val="16"/>
        </w:rPr>
        <w:t>(наименование документа, серия, номер, кем выдан, когда выдан)</w:t>
      </w:r>
    </w:p>
    <w:p w:rsidR="00566BC2" w:rsidRPr="00CC65B1" w:rsidRDefault="00566BC2" w:rsidP="00566BC2">
      <w:pPr>
        <w:pStyle w:val="ConsPlusNonformat"/>
        <w:ind w:left="5103"/>
      </w:pPr>
      <w:r w:rsidRPr="00CC65B1">
        <w:t>адрес</w:t>
      </w:r>
      <w:r>
        <w:t>:_____________________________</w:t>
      </w:r>
    </w:p>
    <w:p w:rsidR="00566BC2" w:rsidRPr="00CC65B1" w:rsidRDefault="00566BC2" w:rsidP="00566BC2">
      <w:pPr>
        <w:pStyle w:val="ConsPlusNonformat"/>
        <w:ind w:left="5103"/>
        <w:jc w:val="center"/>
        <w:rPr>
          <w:sz w:val="16"/>
          <w:szCs w:val="16"/>
        </w:rPr>
      </w:pPr>
      <w:r w:rsidRPr="00CC65B1">
        <w:rPr>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566BC2" w:rsidRPr="00CC65B1" w:rsidRDefault="00566BC2" w:rsidP="00566BC2">
      <w:pPr>
        <w:pStyle w:val="ConsPlusNonformat"/>
        <w:ind w:left="5103"/>
      </w:pPr>
      <w:r w:rsidRPr="00CC65B1">
        <w:t>телеф</w:t>
      </w:r>
      <w:r>
        <w:t>он:___________________________</w:t>
      </w:r>
    </w:p>
    <w:p w:rsidR="00566BC2" w:rsidRPr="00CC65B1" w:rsidRDefault="00566BC2" w:rsidP="00566BC2">
      <w:pPr>
        <w:autoSpaceDE w:val="0"/>
        <w:autoSpaceDN w:val="0"/>
        <w:adjustRightInd w:val="0"/>
        <w:jc w:val="right"/>
        <w:rPr>
          <w:rFonts w:ascii="Courier New" w:hAnsi="Courier New" w:cs="Courier New"/>
          <w:sz w:val="16"/>
          <w:szCs w:val="16"/>
        </w:rPr>
      </w:pPr>
    </w:p>
    <w:p w:rsidR="00566BC2" w:rsidRPr="00CC65B1" w:rsidRDefault="00566BC2" w:rsidP="00566BC2">
      <w:pPr>
        <w:autoSpaceDE w:val="0"/>
        <w:autoSpaceDN w:val="0"/>
        <w:adjustRightInd w:val="0"/>
        <w:jc w:val="right"/>
        <w:rPr>
          <w:rFonts w:ascii="Courier New" w:hAnsi="Courier New" w:cs="Courier New"/>
          <w:sz w:val="16"/>
          <w:szCs w:val="16"/>
        </w:rPr>
      </w:pPr>
    </w:p>
    <w:p w:rsidR="00566BC2" w:rsidRPr="00CC65B1" w:rsidRDefault="00566BC2" w:rsidP="00566BC2">
      <w:pPr>
        <w:autoSpaceDE w:val="0"/>
        <w:autoSpaceDN w:val="0"/>
        <w:adjustRightInd w:val="0"/>
        <w:jc w:val="center"/>
        <w:rPr>
          <w:rFonts w:ascii="Courier New" w:hAnsi="Courier New" w:cs="Courier New"/>
          <w:sz w:val="20"/>
          <w:szCs w:val="20"/>
        </w:rPr>
      </w:pPr>
      <w:r w:rsidRPr="00CC65B1">
        <w:rPr>
          <w:rFonts w:ascii="Courier New" w:hAnsi="Courier New" w:cs="Courier New"/>
          <w:sz w:val="20"/>
          <w:szCs w:val="20"/>
        </w:rPr>
        <w:t>ЗАЯВЛЕНИЕ</w:t>
      </w:r>
    </w:p>
    <w:p w:rsidR="00566BC2" w:rsidRPr="00CC65B1" w:rsidRDefault="00566BC2" w:rsidP="00566BC2">
      <w:pPr>
        <w:autoSpaceDE w:val="0"/>
        <w:autoSpaceDN w:val="0"/>
        <w:adjustRightInd w:val="0"/>
        <w:jc w:val="center"/>
        <w:rPr>
          <w:rFonts w:ascii="Courier New" w:hAnsi="Courier New" w:cs="Courier New"/>
          <w:sz w:val="16"/>
          <w:szCs w:val="16"/>
        </w:rPr>
      </w:pPr>
      <w:r w:rsidRPr="00CC65B1">
        <w:rPr>
          <w:rFonts w:ascii="Courier New" w:hAnsi="Courier New" w:cs="Courier New"/>
          <w:sz w:val="20"/>
          <w:szCs w:val="20"/>
        </w:rPr>
        <w:t>о выдаче разрешения на ввод объекта в эксплуатацию</w:t>
      </w:r>
    </w:p>
    <w:p w:rsidR="00566BC2" w:rsidRPr="00CC65B1" w:rsidRDefault="00566BC2" w:rsidP="00566BC2">
      <w:pPr>
        <w:autoSpaceDE w:val="0"/>
        <w:autoSpaceDN w:val="0"/>
        <w:adjustRightInd w:val="0"/>
        <w:rPr>
          <w:rFonts w:ascii="Courier New" w:hAnsi="Courier New" w:cs="Courier New"/>
          <w:sz w:val="16"/>
          <w:szCs w:val="16"/>
        </w:rPr>
      </w:pPr>
    </w:p>
    <w:p w:rsidR="00566BC2" w:rsidRPr="00CC65B1"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Прошу выдать разрешение на ввод объекта в эксплуатацию</w:t>
      </w:r>
    </w:p>
    <w:p w:rsidR="00566BC2" w:rsidRPr="00CC65B1" w:rsidRDefault="00566BC2" w:rsidP="00566BC2">
      <w:pPr>
        <w:autoSpaceDE w:val="0"/>
        <w:autoSpaceDN w:val="0"/>
        <w:adjustRightInd w:val="0"/>
        <w:jc w:val="center"/>
        <w:rPr>
          <w:rFonts w:ascii="Courier New" w:hAnsi="Courier New" w:cs="Courier New"/>
          <w:sz w:val="20"/>
          <w:szCs w:val="20"/>
        </w:rPr>
      </w:pPr>
      <w:r w:rsidRPr="00CC65B1">
        <w:rPr>
          <w:rFonts w:ascii="Courier New" w:hAnsi="Courier New" w:cs="Courier New"/>
          <w:sz w:val="20"/>
          <w:szCs w:val="20"/>
        </w:rPr>
        <w:t>__________________________________________________</w:t>
      </w:r>
      <w:r>
        <w:rPr>
          <w:rFonts w:ascii="Courier New" w:hAnsi="Courier New" w:cs="Courier New"/>
          <w:sz w:val="20"/>
          <w:szCs w:val="20"/>
        </w:rPr>
        <w:t>___________________________</w:t>
      </w:r>
      <w:r w:rsidRPr="00CC65B1">
        <w:rPr>
          <w:rFonts w:ascii="Courier New" w:hAnsi="Courier New" w:cs="Courier New"/>
          <w:sz w:val="20"/>
          <w:szCs w:val="20"/>
        </w:rPr>
        <w:t xml:space="preserve">                       </w:t>
      </w:r>
      <w:r w:rsidRPr="00CC65B1">
        <w:rPr>
          <w:rFonts w:ascii="Courier New" w:hAnsi="Courier New" w:cs="Courier New"/>
          <w:sz w:val="16"/>
          <w:szCs w:val="16"/>
        </w:rPr>
        <w:t>(наименование объекта)</w:t>
      </w:r>
    </w:p>
    <w:p w:rsidR="00566BC2" w:rsidRPr="00CC65B1"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на земельном участке  с кадастровым номером:_____</w:t>
      </w:r>
      <w:r>
        <w:rPr>
          <w:rFonts w:ascii="Courier New" w:hAnsi="Courier New" w:cs="Courier New"/>
          <w:sz w:val="20"/>
          <w:szCs w:val="20"/>
        </w:rPr>
        <w:t>____________________________</w:t>
      </w:r>
    </w:p>
    <w:p w:rsidR="00566BC2" w:rsidRPr="00CC65B1"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по адресу: ______________________________________</w:t>
      </w:r>
      <w:r>
        <w:rPr>
          <w:rFonts w:ascii="Courier New" w:hAnsi="Courier New" w:cs="Courier New"/>
          <w:sz w:val="20"/>
          <w:szCs w:val="20"/>
        </w:rPr>
        <w:t>____________________________</w:t>
      </w:r>
    </w:p>
    <w:p w:rsidR="00566BC2" w:rsidRPr="00CC65B1" w:rsidRDefault="00566BC2" w:rsidP="00566BC2">
      <w:pPr>
        <w:autoSpaceDE w:val="0"/>
        <w:autoSpaceDN w:val="0"/>
        <w:adjustRightInd w:val="0"/>
        <w:rPr>
          <w:rFonts w:ascii="Courier New" w:hAnsi="Courier New" w:cs="Courier New"/>
          <w:sz w:val="16"/>
          <w:szCs w:val="16"/>
        </w:rPr>
      </w:pPr>
      <w:r w:rsidRPr="00CC65B1">
        <w:rPr>
          <w:rFonts w:ascii="Courier New" w:hAnsi="Courier New" w:cs="Courier New"/>
          <w:sz w:val="16"/>
          <w:szCs w:val="16"/>
        </w:rPr>
        <w:t>(субъект Российской Федерации, город, район, улица, номер участка)</w:t>
      </w:r>
    </w:p>
    <w:p w:rsidR="00566BC2" w:rsidRPr="00CC65B1"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Право на пользование землей закреплено __________</w:t>
      </w:r>
      <w:r>
        <w:rPr>
          <w:rFonts w:ascii="Courier New" w:hAnsi="Courier New" w:cs="Courier New"/>
          <w:sz w:val="20"/>
          <w:szCs w:val="20"/>
        </w:rPr>
        <w:t>____________________________</w:t>
      </w:r>
    </w:p>
    <w:p w:rsidR="00566BC2" w:rsidRPr="00CC65B1" w:rsidRDefault="00566BC2" w:rsidP="00566BC2">
      <w:pPr>
        <w:autoSpaceDE w:val="0"/>
        <w:autoSpaceDN w:val="0"/>
        <w:adjustRightInd w:val="0"/>
        <w:rPr>
          <w:rFonts w:ascii="Courier New" w:hAnsi="Courier New" w:cs="Courier New"/>
          <w:sz w:val="16"/>
          <w:szCs w:val="16"/>
        </w:rPr>
      </w:pPr>
      <w:r w:rsidRPr="00CC65B1">
        <w:rPr>
          <w:rFonts w:ascii="Courier New" w:hAnsi="Courier New" w:cs="Courier New"/>
          <w:sz w:val="16"/>
          <w:szCs w:val="16"/>
        </w:rPr>
        <w:t>(наименование документа)</w:t>
      </w:r>
    </w:p>
    <w:p w:rsidR="00566BC2" w:rsidRPr="00CC65B1"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______________________________ от "_____" _______</w:t>
      </w:r>
      <w:r>
        <w:rPr>
          <w:rFonts w:ascii="Courier New" w:hAnsi="Courier New" w:cs="Courier New"/>
          <w:sz w:val="20"/>
          <w:szCs w:val="20"/>
        </w:rPr>
        <w:t>___________ 20___ г. N______</w:t>
      </w:r>
      <w:r w:rsidRPr="00CC65B1">
        <w:rPr>
          <w:rFonts w:ascii="Courier New" w:hAnsi="Courier New" w:cs="Courier New"/>
          <w:sz w:val="20"/>
          <w:szCs w:val="20"/>
        </w:rPr>
        <w:t xml:space="preserve"> Строительство (реконструкция) осуществлялись на основании _________________________________________________</w:t>
      </w:r>
      <w:r>
        <w:rPr>
          <w:rFonts w:ascii="Courier New" w:hAnsi="Courier New" w:cs="Courier New"/>
          <w:sz w:val="20"/>
          <w:szCs w:val="20"/>
        </w:rPr>
        <w:t>____________________________</w:t>
      </w:r>
    </w:p>
    <w:p w:rsidR="00566BC2" w:rsidRPr="00CC65B1" w:rsidRDefault="00566BC2" w:rsidP="00566BC2">
      <w:pPr>
        <w:autoSpaceDE w:val="0"/>
        <w:autoSpaceDN w:val="0"/>
        <w:adjustRightInd w:val="0"/>
        <w:rPr>
          <w:rFonts w:ascii="Courier New" w:hAnsi="Courier New" w:cs="Courier New"/>
          <w:sz w:val="16"/>
          <w:szCs w:val="16"/>
        </w:rPr>
      </w:pPr>
      <w:r w:rsidRPr="00CC65B1">
        <w:rPr>
          <w:rFonts w:ascii="Courier New" w:hAnsi="Courier New" w:cs="Courier New"/>
          <w:sz w:val="16"/>
          <w:szCs w:val="16"/>
        </w:rPr>
        <w:t>(наименование документа, N, дата выдачи)</w:t>
      </w:r>
    </w:p>
    <w:p w:rsidR="00566BC2" w:rsidRPr="00CC65B1"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Дополнительно информируем:</w:t>
      </w:r>
    </w:p>
    <w:p w:rsidR="00566BC2" w:rsidRPr="00CC65B1"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 xml:space="preserve"> 1. Работы производились подрядным (хозяйственным) способом в соответствии с договором от "____" ______________ 20___ г. N ___</w:t>
      </w:r>
      <w:r>
        <w:rPr>
          <w:rFonts w:ascii="Courier New" w:hAnsi="Courier New" w:cs="Courier New"/>
          <w:sz w:val="20"/>
          <w:szCs w:val="20"/>
        </w:rPr>
        <w:t>____________________________</w:t>
      </w:r>
    </w:p>
    <w:p w:rsidR="00566BC2" w:rsidRPr="00CC65B1" w:rsidRDefault="00566BC2" w:rsidP="00566BC2">
      <w:pPr>
        <w:autoSpaceDE w:val="0"/>
        <w:autoSpaceDN w:val="0"/>
        <w:adjustRightInd w:val="0"/>
        <w:rPr>
          <w:rFonts w:ascii="Courier New" w:hAnsi="Courier New" w:cs="Courier New"/>
          <w:sz w:val="16"/>
          <w:szCs w:val="16"/>
        </w:rPr>
      </w:pPr>
      <w:r w:rsidRPr="00CC65B1">
        <w:rPr>
          <w:rFonts w:ascii="Courier New" w:hAnsi="Courier New" w:cs="Courier New"/>
          <w:sz w:val="20"/>
          <w:szCs w:val="20"/>
        </w:rPr>
        <w:t>_____________________________________________________________________________</w:t>
      </w:r>
      <w:r w:rsidRPr="00CC65B1">
        <w:rPr>
          <w:rFonts w:ascii="Courier New" w:hAnsi="Courier New" w:cs="Courier New"/>
          <w:sz w:val="16"/>
          <w:szCs w:val="16"/>
        </w:rPr>
        <w:t xml:space="preserve">             (наименование организации, ИНН, юридический и почтовый адреса,</w:t>
      </w:r>
    </w:p>
    <w:p w:rsidR="00566BC2" w:rsidRPr="00CC65B1"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_____________________________________________________________________________</w:t>
      </w:r>
    </w:p>
    <w:p w:rsidR="00566BC2" w:rsidRPr="00CC65B1" w:rsidRDefault="00566BC2" w:rsidP="00566BC2">
      <w:pPr>
        <w:autoSpaceDE w:val="0"/>
        <w:autoSpaceDN w:val="0"/>
        <w:adjustRightInd w:val="0"/>
        <w:jc w:val="center"/>
        <w:rPr>
          <w:rFonts w:ascii="Courier New" w:hAnsi="Courier New" w:cs="Courier New"/>
          <w:sz w:val="16"/>
          <w:szCs w:val="16"/>
        </w:rPr>
      </w:pPr>
      <w:r w:rsidRPr="00CC65B1">
        <w:rPr>
          <w:rFonts w:ascii="Courier New" w:hAnsi="Courier New" w:cs="Courier New"/>
          <w:sz w:val="16"/>
          <w:szCs w:val="16"/>
        </w:rPr>
        <w:t>Ф.И.О. руководителя, номер телефона)</w:t>
      </w:r>
    </w:p>
    <w:p w:rsidR="00566BC2"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_____________________________________________________________________________2. Право выполнения строительно-монтажных работ закреплено _________________</w:t>
      </w:r>
    </w:p>
    <w:p w:rsidR="00566BC2" w:rsidRPr="00CC65B1" w:rsidRDefault="00566BC2" w:rsidP="00566BC2">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____________________________________________________________________________</w:t>
      </w:r>
    </w:p>
    <w:p w:rsidR="00566BC2" w:rsidRPr="00CC65B1" w:rsidRDefault="00566BC2" w:rsidP="00566BC2">
      <w:pPr>
        <w:autoSpaceDE w:val="0"/>
        <w:autoSpaceDN w:val="0"/>
        <w:adjustRightInd w:val="0"/>
        <w:jc w:val="center"/>
        <w:rPr>
          <w:rFonts w:ascii="Courier New" w:hAnsi="Courier New" w:cs="Courier New"/>
          <w:sz w:val="16"/>
          <w:szCs w:val="16"/>
        </w:rPr>
      </w:pPr>
      <w:r w:rsidRPr="00CC65B1">
        <w:rPr>
          <w:rFonts w:ascii="Courier New" w:hAnsi="Courier New" w:cs="Courier New"/>
          <w:sz w:val="16"/>
          <w:szCs w:val="16"/>
        </w:rPr>
        <w:t>(наименование, реквизиты документа, наименование уполномоченной</w:t>
      </w:r>
    </w:p>
    <w:p w:rsidR="00566BC2" w:rsidRPr="00CC65B1" w:rsidRDefault="00566BC2" w:rsidP="00566BC2">
      <w:pPr>
        <w:autoSpaceDE w:val="0"/>
        <w:autoSpaceDN w:val="0"/>
        <w:adjustRightInd w:val="0"/>
        <w:jc w:val="center"/>
        <w:rPr>
          <w:rFonts w:ascii="Courier New" w:hAnsi="Courier New" w:cs="Courier New"/>
          <w:sz w:val="16"/>
          <w:szCs w:val="16"/>
        </w:rPr>
      </w:pPr>
      <w:r w:rsidRPr="00CC65B1">
        <w:rPr>
          <w:rFonts w:ascii="Courier New" w:hAnsi="Courier New" w:cs="Courier New"/>
          <w:sz w:val="16"/>
          <w:szCs w:val="16"/>
        </w:rPr>
        <w:t>организации, его выдавшей)</w:t>
      </w:r>
    </w:p>
    <w:p w:rsidR="00566BC2" w:rsidRPr="00CC65B1"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от "_____" ________________ 20___ г. N ___________________</w:t>
      </w:r>
    </w:p>
    <w:p w:rsidR="00566BC2" w:rsidRPr="00CC65B1" w:rsidRDefault="00566BC2" w:rsidP="00566BC2">
      <w:pPr>
        <w:autoSpaceDE w:val="0"/>
        <w:autoSpaceDN w:val="0"/>
        <w:adjustRightInd w:val="0"/>
        <w:rPr>
          <w:rFonts w:ascii="Courier New" w:hAnsi="Courier New" w:cs="Courier New"/>
          <w:sz w:val="20"/>
          <w:szCs w:val="20"/>
        </w:rPr>
      </w:pPr>
    </w:p>
    <w:p w:rsidR="00566BC2" w:rsidRPr="00CC65B1" w:rsidRDefault="00566BC2" w:rsidP="00566BC2">
      <w:pPr>
        <w:autoSpaceDE w:val="0"/>
        <w:autoSpaceDN w:val="0"/>
        <w:adjustRightInd w:val="0"/>
        <w:rPr>
          <w:rFonts w:ascii="Courier New" w:hAnsi="Courier New" w:cs="Courier New"/>
          <w:sz w:val="20"/>
          <w:szCs w:val="20"/>
        </w:rPr>
      </w:pPr>
      <w:r w:rsidRPr="00CC65B1">
        <w:rPr>
          <w:rFonts w:ascii="Courier New" w:hAnsi="Courier New" w:cs="Courier New"/>
          <w:sz w:val="20"/>
          <w:szCs w:val="20"/>
        </w:rPr>
        <w:t>на земельный участок с кадастровым номером _____</w:t>
      </w:r>
      <w:r>
        <w:rPr>
          <w:rFonts w:ascii="Courier New" w:hAnsi="Courier New" w:cs="Courier New"/>
          <w:sz w:val="20"/>
          <w:szCs w:val="20"/>
        </w:rPr>
        <w:t>____________________________</w:t>
      </w:r>
    </w:p>
    <w:p w:rsidR="00C216C4" w:rsidRDefault="00C216C4" w:rsidP="00566BC2">
      <w:pPr>
        <w:pStyle w:val="ConsPlusNonformat"/>
        <w:jc w:val="both"/>
      </w:pPr>
    </w:p>
    <w:p w:rsidR="00566BC2" w:rsidRDefault="00C216C4" w:rsidP="00566BC2">
      <w:pPr>
        <w:pStyle w:val="ConsPlusNonformat"/>
        <w:jc w:val="both"/>
      </w:pPr>
      <w:r>
        <w:t>сведения о ранее выданных разрешениях на ввод в эксплуатацию  в отношении этапа строительства, реконструкции ОКС (при наличии) ________________________</w:t>
      </w:r>
    </w:p>
    <w:p w:rsidR="00C216C4" w:rsidRDefault="00C216C4" w:rsidP="00566BC2">
      <w:pPr>
        <w:pStyle w:val="ConsPlusNonformat"/>
        <w:jc w:val="both"/>
      </w:pPr>
    </w:p>
    <w:p w:rsidR="00566BC2" w:rsidRPr="00CC65B1" w:rsidRDefault="00566BC2" w:rsidP="00566BC2">
      <w:pPr>
        <w:pStyle w:val="ConsPlusNonformat"/>
        <w:jc w:val="both"/>
      </w:pPr>
      <w:r w:rsidRPr="00CC65B1">
        <w:t>Приложение*:</w:t>
      </w:r>
    </w:p>
    <w:p w:rsidR="00566BC2" w:rsidRPr="00CC65B1" w:rsidRDefault="00566BC2" w:rsidP="00566BC2">
      <w:pPr>
        <w:pStyle w:val="ConsPlusNonformat"/>
        <w:jc w:val="both"/>
      </w:pPr>
      <w:r w:rsidRPr="00CC65B1">
        <w:t>______________________</w:t>
      </w:r>
    </w:p>
    <w:p w:rsidR="00566BC2" w:rsidRPr="00CC65B1" w:rsidRDefault="00566BC2" w:rsidP="00566BC2">
      <w:pPr>
        <w:pStyle w:val="ConsPlusNonformat"/>
        <w:jc w:val="both"/>
      </w:pPr>
      <w:r w:rsidRPr="00CC65B1">
        <w:t>______________________</w:t>
      </w:r>
    </w:p>
    <w:p w:rsidR="00566BC2" w:rsidRPr="00CC65B1" w:rsidRDefault="00566BC2" w:rsidP="00566BC2">
      <w:pPr>
        <w:pStyle w:val="ConsPlusNonformat"/>
        <w:jc w:val="both"/>
      </w:pPr>
      <w:r w:rsidRPr="00CC65B1">
        <w:t>______________________</w:t>
      </w:r>
    </w:p>
    <w:p w:rsidR="00566BC2" w:rsidRPr="00CC65B1" w:rsidRDefault="00566BC2" w:rsidP="00566BC2">
      <w:pPr>
        <w:pStyle w:val="ConsPlusNonformat"/>
        <w:jc w:val="both"/>
      </w:pPr>
    </w:p>
    <w:p w:rsidR="00566BC2" w:rsidRPr="00CC65B1" w:rsidRDefault="00566BC2" w:rsidP="00566BC2">
      <w:pPr>
        <w:pStyle w:val="ConsPlusNonformat"/>
        <w:jc w:val="both"/>
        <w:rPr>
          <w:sz w:val="18"/>
          <w:szCs w:val="18"/>
        </w:rPr>
      </w:pPr>
      <w:r w:rsidRPr="00CC65B1">
        <w:rPr>
          <w:sz w:val="18"/>
          <w:szCs w:val="18"/>
        </w:rPr>
        <w:t>* в соответствии с пунктами 9.2-9.3 Регламента (не заполняется в случае подачи заявления через МФЦ)</w:t>
      </w:r>
    </w:p>
    <w:p w:rsidR="00566BC2" w:rsidRDefault="00566BC2" w:rsidP="00566BC2">
      <w:pPr>
        <w:pStyle w:val="ConsPlusNonformat"/>
        <w:jc w:val="both"/>
        <w:rPr>
          <w:sz w:val="16"/>
          <w:szCs w:val="16"/>
        </w:rPr>
      </w:pPr>
      <w:r w:rsidRPr="00CC65B1">
        <w:t xml:space="preserve">Результат предоставления услуги прошу направить </w:t>
      </w:r>
      <w:r w:rsidRPr="00CC65B1">
        <w:rPr>
          <w:sz w:val="16"/>
          <w:szCs w:val="16"/>
        </w:rPr>
        <w:t>(нужное отметить):</w:t>
      </w:r>
    </w:p>
    <w:p w:rsidR="00C216C4" w:rsidRPr="00CC65B1" w:rsidRDefault="00C216C4" w:rsidP="00566BC2">
      <w:pPr>
        <w:pStyle w:val="ConsPlusNonforma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6"/>
        <w:gridCol w:w="9124"/>
      </w:tblGrid>
      <w:tr w:rsidR="00C216C4" w:rsidRPr="00CC65B1" w:rsidTr="00C216C4">
        <w:trPr>
          <w:trHeight w:val="277"/>
        </w:trPr>
        <w:tc>
          <w:tcPr>
            <w:tcW w:w="446" w:type="dxa"/>
            <w:shd w:val="clear" w:color="auto" w:fill="auto"/>
          </w:tcPr>
          <w:p w:rsidR="00C216C4" w:rsidRPr="00CC65B1" w:rsidRDefault="00C216C4" w:rsidP="00CB35CF">
            <w:pPr>
              <w:pStyle w:val="ConsPlusNonformat"/>
            </w:pPr>
          </w:p>
        </w:tc>
        <w:tc>
          <w:tcPr>
            <w:tcW w:w="9124" w:type="dxa"/>
            <w:tcBorders>
              <w:top w:val="nil"/>
              <w:bottom w:val="nil"/>
              <w:right w:val="nil"/>
            </w:tcBorders>
            <w:shd w:val="clear" w:color="auto" w:fill="auto"/>
          </w:tcPr>
          <w:p w:rsidR="00C216C4" w:rsidRDefault="00C216C4" w:rsidP="00CB35CF">
            <w:pPr>
              <w:pStyle w:val="ConsPlusNonformat"/>
            </w:pPr>
            <w:r w:rsidRPr="00CC65B1">
              <w:t>выдать лично в Администрации</w:t>
            </w:r>
          </w:p>
          <w:p w:rsidR="00C216C4" w:rsidRPr="00CC65B1" w:rsidRDefault="00C216C4" w:rsidP="00CB35CF">
            <w:pPr>
              <w:pStyle w:val="ConsPlusNonformat"/>
            </w:pPr>
          </w:p>
        </w:tc>
      </w:tr>
      <w:tr w:rsidR="00C216C4" w:rsidRPr="00CC65B1" w:rsidTr="00C216C4">
        <w:trPr>
          <w:trHeight w:val="237"/>
        </w:trPr>
        <w:tc>
          <w:tcPr>
            <w:tcW w:w="446" w:type="dxa"/>
            <w:shd w:val="clear" w:color="auto" w:fill="auto"/>
          </w:tcPr>
          <w:p w:rsidR="00C216C4" w:rsidRPr="00CC65B1" w:rsidRDefault="00C216C4" w:rsidP="00CB35CF">
            <w:pPr>
              <w:pStyle w:val="ConsPlusNonformat"/>
            </w:pPr>
          </w:p>
        </w:tc>
        <w:tc>
          <w:tcPr>
            <w:tcW w:w="9124" w:type="dxa"/>
            <w:tcBorders>
              <w:top w:val="nil"/>
              <w:bottom w:val="nil"/>
              <w:right w:val="nil"/>
            </w:tcBorders>
            <w:shd w:val="clear" w:color="auto" w:fill="auto"/>
          </w:tcPr>
          <w:p w:rsidR="00C216C4" w:rsidRPr="00CC65B1" w:rsidRDefault="00C216C4" w:rsidP="00CB35CF">
            <w:pPr>
              <w:pStyle w:val="ConsPlusNonformat"/>
            </w:pPr>
            <w:r w:rsidRPr="00CC65B1">
              <w:t>направить почтовой связью по адресу:____________________________________.</w:t>
            </w:r>
          </w:p>
          <w:p w:rsidR="00C216C4" w:rsidRPr="00CC65B1" w:rsidRDefault="00C216C4" w:rsidP="00CB35CF">
            <w:pPr>
              <w:pStyle w:val="ConsPlusNonformat"/>
            </w:pPr>
          </w:p>
        </w:tc>
      </w:tr>
      <w:tr w:rsidR="00C216C4" w:rsidRPr="00CC65B1" w:rsidTr="00C216C4">
        <w:trPr>
          <w:trHeight w:val="237"/>
        </w:trPr>
        <w:tc>
          <w:tcPr>
            <w:tcW w:w="446" w:type="dxa"/>
            <w:shd w:val="clear" w:color="auto" w:fill="auto"/>
          </w:tcPr>
          <w:p w:rsidR="00C216C4" w:rsidRDefault="00C216C4" w:rsidP="00CB35CF">
            <w:pPr>
              <w:pStyle w:val="ConsPlusNonformat"/>
            </w:pPr>
          </w:p>
          <w:p w:rsidR="00C216C4" w:rsidRPr="00CC65B1" w:rsidRDefault="00C216C4" w:rsidP="00CB35CF">
            <w:pPr>
              <w:pStyle w:val="ConsPlusNonformat"/>
            </w:pPr>
          </w:p>
        </w:tc>
        <w:tc>
          <w:tcPr>
            <w:tcW w:w="9124" w:type="dxa"/>
            <w:tcBorders>
              <w:top w:val="nil"/>
              <w:bottom w:val="nil"/>
              <w:right w:val="nil"/>
            </w:tcBorders>
            <w:shd w:val="clear" w:color="auto" w:fill="auto"/>
          </w:tcPr>
          <w:p w:rsidR="00C216C4" w:rsidRDefault="00C216C4" w:rsidP="00CB35CF">
            <w:pPr>
              <w:pStyle w:val="ConsPlusNonformat"/>
            </w:pPr>
            <w:r>
              <w:rPr>
                <w:rStyle w:val="blk"/>
              </w:rPr>
              <w:t>выдать в форме электронного документа, подписанного электронной подписью;</w:t>
            </w:r>
          </w:p>
        </w:tc>
      </w:tr>
    </w:tbl>
    <w:p w:rsidR="00566BC2" w:rsidRPr="00CC65B1" w:rsidRDefault="00566BC2" w:rsidP="00566BC2">
      <w:pPr>
        <w:pStyle w:val="ConsPlusNonformat"/>
        <w:jc w:val="both"/>
      </w:pPr>
      <w:r w:rsidRPr="00CC65B1">
        <w:t>____________________________     _____________     _______________________</w:t>
      </w:r>
    </w:p>
    <w:p w:rsidR="00566BC2" w:rsidRPr="00CC65B1" w:rsidRDefault="00566BC2" w:rsidP="00566BC2">
      <w:pPr>
        <w:pStyle w:val="ConsPlusNonformat"/>
        <w:jc w:val="both"/>
        <w:rPr>
          <w:sz w:val="16"/>
          <w:szCs w:val="16"/>
        </w:rPr>
      </w:pPr>
      <w:r w:rsidRPr="00CC65B1">
        <w:rPr>
          <w:sz w:val="16"/>
          <w:szCs w:val="16"/>
        </w:rPr>
        <w:t xml:space="preserve">       (должность)                           (подпись)              (Фамилия И.О.)</w:t>
      </w:r>
    </w:p>
    <w:p w:rsidR="00A36026" w:rsidRPr="004F7BC5" w:rsidRDefault="00566BC2" w:rsidP="00566BC2">
      <w:pPr>
        <w:jc w:val="right"/>
        <w:rPr>
          <w:rFonts w:ascii="Times New Roman CYR" w:hAnsi="Times New Roman CYR" w:cs="Times New Roman CYR"/>
          <w:color w:val="000000"/>
          <w:sz w:val="16"/>
        </w:rPr>
      </w:pPr>
      <w:r w:rsidRPr="00CC65B1">
        <w:t>М.П.                                               "</w:t>
      </w:r>
    </w:p>
    <w:sectPr w:rsidR="00A36026" w:rsidRPr="004F7BC5" w:rsidSect="00E77849">
      <w:pgSz w:w="11906" w:h="16838"/>
      <w:pgMar w:top="567" w:right="851" w:bottom="568" w:left="1701" w:header="720" w:footer="720" w:gutter="0"/>
      <w:cols w:space="720"/>
      <w:docGrid w:linePitch="24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3C8F" w:rsidRDefault="00123C8F">
      <w:r>
        <w:separator/>
      </w:r>
    </w:p>
  </w:endnote>
  <w:endnote w:type="continuationSeparator" w:id="1">
    <w:p w:rsidR="00123C8F" w:rsidRDefault="00123C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Fallback">
    <w:altName w:val="MS Mincho"/>
    <w:charset w:val="80"/>
    <w:family w:val="auto"/>
    <w:pitch w:val="variable"/>
    <w:sig w:usb0="00000000" w:usb1="00000000" w:usb2="00000000" w:usb3="00000000" w:csb0="00000000" w:csb1="00000000"/>
  </w:font>
  <w:font w:name="unifont">
    <w:altName w:val="MS Mincho"/>
    <w:charset w:val="80"/>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3C8F" w:rsidRDefault="00123C8F">
      <w:r>
        <w:separator/>
      </w:r>
    </w:p>
  </w:footnote>
  <w:footnote w:type="continuationSeparator" w:id="1">
    <w:p w:rsidR="00123C8F" w:rsidRDefault="00123C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0B5" w:rsidRDefault="005420B5">
    <w:pPr>
      <w:pStyle w:val="af6"/>
      <w:jc w:val="center"/>
    </w:pPr>
    <w:fldSimple w:instr="PAGE   \* MERGEFORMAT">
      <w:r w:rsidR="00857F8E">
        <w:rPr>
          <w:noProof/>
        </w:rPr>
        <w:t>28</w:t>
      </w:r>
    </w:fldSimple>
  </w:p>
  <w:p w:rsidR="005420B5" w:rsidRDefault="005420B5">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sz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sz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0"/>
        </w:tabs>
        <w:ind w:left="1260" w:hanging="360"/>
      </w:pPr>
      <w:rPr>
        <w:rFonts w:ascii="Symbol" w:hAnsi="Symbol" w:cs="Symbol"/>
      </w:rPr>
    </w:lvl>
  </w:abstractNum>
  <w:abstractNum w:abstractNumId="3">
    <w:nsid w:val="0BDD5D12"/>
    <w:multiLevelType w:val="hybridMultilevel"/>
    <w:tmpl w:val="D95C5C88"/>
    <w:lvl w:ilvl="0" w:tplc="730CFD08">
      <w:start w:val="1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1B776548"/>
    <w:multiLevelType w:val="hybridMultilevel"/>
    <w:tmpl w:val="A1F000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883FF5"/>
    <w:multiLevelType w:val="hybridMultilevel"/>
    <w:tmpl w:val="3CDE864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CA330B9"/>
    <w:multiLevelType w:val="multilevel"/>
    <w:tmpl w:val="E73689A4"/>
    <w:lvl w:ilvl="0">
      <w:start w:val="19"/>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31123F48"/>
    <w:multiLevelType w:val="hybridMultilevel"/>
    <w:tmpl w:val="E0968FF6"/>
    <w:lvl w:ilvl="0" w:tplc="DD12B2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1F383C"/>
    <w:multiLevelType w:val="hybridMultilevel"/>
    <w:tmpl w:val="143EE7F4"/>
    <w:lvl w:ilvl="0" w:tplc="942AB9E8">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32FF1010"/>
    <w:multiLevelType w:val="hybridMultilevel"/>
    <w:tmpl w:val="B69CFFA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EC33C7"/>
    <w:multiLevelType w:val="hybridMultilevel"/>
    <w:tmpl w:val="4BBE1566"/>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0A673A"/>
    <w:multiLevelType w:val="hybridMultilevel"/>
    <w:tmpl w:val="BA4470C2"/>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2AC7B8B"/>
    <w:multiLevelType w:val="multilevel"/>
    <w:tmpl w:val="E976DEF8"/>
    <w:lvl w:ilvl="0">
      <w:start w:val="1"/>
      <w:numFmt w:val="decimal"/>
      <w:lvlText w:val="%1."/>
      <w:lvlJc w:val="left"/>
      <w:pPr>
        <w:ind w:left="1637" w:hanging="360"/>
      </w:pPr>
      <w:rPr>
        <w:sz w:val="24"/>
        <w:szCs w:val="24"/>
      </w:rPr>
    </w:lvl>
    <w:lvl w:ilvl="1">
      <w:start w:val="1"/>
      <w:numFmt w:val="russianLower"/>
      <w:lvlText w:val="%2)"/>
      <w:lvlJc w:val="left"/>
      <w:pPr>
        <w:ind w:left="1070"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3">
    <w:nsid w:val="45CC5BF1"/>
    <w:multiLevelType w:val="hybridMultilevel"/>
    <w:tmpl w:val="158621D0"/>
    <w:lvl w:ilvl="0" w:tplc="70E21828">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81F055F"/>
    <w:multiLevelType w:val="hybridMultilevel"/>
    <w:tmpl w:val="8F368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8AE0FAC"/>
    <w:multiLevelType w:val="hybridMultilevel"/>
    <w:tmpl w:val="45ECBFB8"/>
    <w:lvl w:ilvl="0" w:tplc="6608BC86">
      <w:start w:val="1"/>
      <w:numFmt w:val="russianLower"/>
      <w:lvlText w:val="%1)"/>
      <w:lvlJc w:val="left"/>
      <w:pPr>
        <w:ind w:left="1428" w:hanging="360"/>
      </w:pPr>
      <w:rPr>
        <w:rFonts w:ascii="Times New Roman" w:hAnsi="Times New Roman" w:cs="Times New Roman" w:hint="default"/>
        <w:sz w:val="24"/>
        <w:szCs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nsid w:val="4A626448"/>
    <w:multiLevelType w:val="hybridMultilevel"/>
    <w:tmpl w:val="7A2416F4"/>
    <w:lvl w:ilvl="0" w:tplc="16CCCF42">
      <w:start w:val="1"/>
      <w:numFmt w:val="decimal"/>
      <w:lvlText w:val="21.%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4E4A3F5A"/>
    <w:multiLevelType w:val="hybridMultilevel"/>
    <w:tmpl w:val="2F36ACF6"/>
    <w:lvl w:ilvl="0" w:tplc="71DA13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EFD0FCC"/>
    <w:multiLevelType w:val="hybridMultilevel"/>
    <w:tmpl w:val="3042A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4F675848"/>
    <w:multiLevelType w:val="hybridMultilevel"/>
    <w:tmpl w:val="2B64E8B2"/>
    <w:lvl w:ilvl="0" w:tplc="942AB9E8">
      <w:start w:val="1"/>
      <w:numFmt w:val="russianLower"/>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5322039E"/>
    <w:multiLevelType w:val="multilevel"/>
    <w:tmpl w:val="C60C5B02"/>
    <w:lvl w:ilvl="0">
      <w:start w:val="9"/>
      <w:numFmt w:val="decimal"/>
      <w:lvlText w:val="%1."/>
      <w:lvlJc w:val="left"/>
      <w:pPr>
        <w:ind w:left="1211" w:hanging="360"/>
      </w:pPr>
      <w:rPr>
        <w:rFonts w:hint="default"/>
      </w:rPr>
    </w:lvl>
    <w:lvl w:ilvl="1">
      <w:start w:val="1"/>
      <w:numFmt w:val="decimal"/>
      <w:isLgl/>
      <w:lvlText w:val="%1.%2."/>
      <w:lvlJc w:val="left"/>
      <w:pPr>
        <w:ind w:left="6173"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1">
    <w:nsid w:val="65792B4C"/>
    <w:multiLevelType w:val="hybridMultilevel"/>
    <w:tmpl w:val="F0243444"/>
    <w:lvl w:ilvl="0" w:tplc="942AB9E8">
      <w:start w:val="1"/>
      <w:numFmt w:val="russianLower"/>
      <w:lvlText w:val="%1)"/>
      <w:lvlJc w:val="left"/>
      <w:pPr>
        <w:ind w:left="1428" w:hanging="360"/>
      </w:pPr>
      <w:rPr>
        <w:rFonts w:hint="default"/>
      </w:rPr>
    </w:lvl>
    <w:lvl w:ilvl="1" w:tplc="942AB9E8">
      <w:start w:val="1"/>
      <w:numFmt w:val="russianLower"/>
      <w:lvlText w:val="%2)"/>
      <w:lvlJc w:val="left"/>
      <w:pPr>
        <w:ind w:left="2856" w:hanging="1068"/>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2">
    <w:nsid w:val="66AA555E"/>
    <w:multiLevelType w:val="hybridMultilevel"/>
    <w:tmpl w:val="98986A60"/>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92A2C76"/>
    <w:multiLevelType w:val="hybridMultilevel"/>
    <w:tmpl w:val="29A26F46"/>
    <w:lvl w:ilvl="0" w:tplc="17E60F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B986446"/>
    <w:multiLevelType w:val="hybridMultilevel"/>
    <w:tmpl w:val="E2F8D620"/>
    <w:lvl w:ilvl="0" w:tplc="312859CC">
      <w:start w:val="1"/>
      <w:numFmt w:val="russianLower"/>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F735DCA"/>
    <w:multiLevelType w:val="multilevel"/>
    <w:tmpl w:val="A7284EA4"/>
    <w:lvl w:ilvl="0">
      <w:start w:val="9"/>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7C1E6A94"/>
    <w:multiLevelType w:val="multilevel"/>
    <w:tmpl w:val="089CC304"/>
    <w:lvl w:ilvl="0">
      <w:start w:val="1"/>
      <w:numFmt w:val="bullet"/>
      <w:lvlText w:val="-"/>
      <w:lvlJc w:val="left"/>
      <w:rPr>
        <w:rFonts w:ascii="Times New Roman" w:eastAsia="Times New Roman" w:hAnsi="Times New Roman" w:cs="Times New Roman"/>
        <w:b w:val="0"/>
        <w:bCs w:val="0"/>
        <w:i w:val="0"/>
        <w:iCs w:val="0"/>
        <w:smallCaps w:val="0"/>
        <w:strike w:val="0"/>
        <w:color w:val="323232"/>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5"/>
  </w:num>
  <w:num w:numId="5">
    <w:abstractNumId w:val="24"/>
  </w:num>
  <w:num w:numId="6">
    <w:abstractNumId w:val="12"/>
  </w:num>
  <w:num w:numId="7">
    <w:abstractNumId w:val="23"/>
  </w:num>
  <w:num w:numId="8">
    <w:abstractNumId w:val="11"/>
  </w:num>
  <w:num w:numId="9">
    <w:abstractNumId w:val="22"/>
  </w:num>
  <w:num w:numId="10">
    <w:abstractNumId w:val="21"/>
  </w:num>
  <w:num w:numId="11">
    <w:abstractNumId w:val="9"/>
  </w:num>
  <w:num w:numId="12">
    <w:abstractNumId w:val="18"/>
  </w:num>
  <w:num w:numId="13">
    <w:abstractNumId w:val="17"/>
  </w:num>
  <w:num w:numId="14">
    <w:abstractNumId w:val="8"/>
  </w:num>
  <w:num w:numId="15">
    <w:abstractNumId w:val="14"/>
  </w:num>
  <w:num w:numId="16">
    <w:abstractNumId w:val="26"/>
  </w:num>
  <w:num w:numId="17">
    <w:abstractNumId w:val="15"/>
  </w:num>
  <w:num w:numId="18">
    <w:abstractNumId w:val="16"/>
  </w:num>
  <w:num w:numId="19">
    <w:abstractNumId w:val="10"/>
  </w:num>
  <w:num w:numId="20">
    <w:abstractNumId w:val="19"/>
  </w:num>
  <w:num w:numId="21">
    <w:abstractNumId w:val="3"/>
  </w:num>
  <w:num w:numId="22">
    <w:abstractNumId w:val="6"/>
  </w:num>
  <w:num w:numId="23">
    <w:abstractNumId w:val="13"/>
  </w:num>
  <w:num w:numId="24">
    <w:abstractNumId w:val="7"/>
  </w:num>
  <w:num w:numId="25">
    <w:abstractNumId w:val="4"/>
  </w:num>
  <w:num w:numId="26">
    <w:abstractNumId w:val="20"/>
  </w:num>
  <w:num w:numId="2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AF7EB2"/>
    <w:rsid w:val="00001761"/>
    <w:rsid w:val="00042B20"/>
    <w:rsid w:val="00042CD9"/>
    <w:rsid w:val="000850CB"/>
    <w:rsid w:val="000A45BC"/>
    <w:rsid w:val="000E2964"/>
    <w:rsid w:val="00123C8F"/>
    <w:rsid w:val="00170574"/>
    <w:rsid w:val="001812D6"/>
    <w:rsid w:val="001A7B73"/>
    <w:rsid w:val="00206ABA"/>
    <w:rsid w:val="00285CAF"/>
    <w:rsid w:val="002970DA"/>
    <w:rsid w:val="002A7A3D"/>
    <w:rsid w:val="002C5F18"/>
    <w:rsid w:val="003105EA"/>
    <w:rsid w:val="0032059B"/>
    <w:rsid w:val="00323A97"/>
    <w:rsid w:val="003663EF"/>
    <w:rsid w:val="00382E3C"/>
    <w:rsid w:val="003A45FA"/>
    <w:rsid w:val="00442B2B"/>
    <w:rsid w:val="00475616"/>
    <w:rsid w:val="004D3C90"/>
    <w:rsid w:val="004E658E"/>
    <w:rsid w:val="004F7BC5"/>
    <w:rsid w:val="004F7E28"/>
    <w:rsid w:val="005403C3"/>
    <w:rsid w:val="005420B5"/>
    <w:rsid w:val="00554C83"/>
    <w:rsid w:val="00566BC2"/>
    <w:rsid w:val="005751E6"/>
    <w:rsid w:val="0060389D"/>
    <w:rsid w:val="006614A1"/>
    <w:rsid w:val="00683266"/>
    <w:rsid w:val="006C3841"/>
    <w:rsid w:val="00702DC0"/>
    <w:rsid w:val="00720EF7"/>
    <w:rsid w:val="00737361"/>
    <w:rsid w:val="007530F2"/>
    <w:rsid w:val="00763860"/>
    <w:rsid w:val="00774D74"/>
    <w:rsid w:val="007856A2"/>
    <w:rsid w:val="00795D0B"/>
    <w:rsid w:val="007C4562"/>
    <w:rsid w:val="008066CD"/>
    <w:rsid w:val="00814A11"/>
    <w:rsid w:val="00827F3A"/>
    <w:rsid w:val="0085367F"/>
    <w:rsid w:val="00857F8E"/>
    <w:rsid w:val="00881C30"/>
    <w:rsid w:val="008B2A1B"/>
    <w:rsid w:val="008C74FA"/>
    <w:rsid w:val="008D7AB7"/>
    <w:rsid w:val="00922C3F"/>
    <w:rsid w:val="00957B48"/>
    <w:rsid w:val="009D5601"/>
    <w:rsid w:val="00A20A8D"/>
    <w:rsid w:val="00A36026"/>
    <w:rsid w:val="00A439A7"/>
    <w:rsid w:val="00A5117C"/>
    <w:rsid w:val="00A7056B"/>
    <w:rsid w:val="00A74328"/>
    <w:rsid w:val="00AB4610"/>
    <w:rsid w:val="00AB4DAD"/>
    <w:rsid w:val="00AD0287"/>
    <w:rsid w:val="00AD3B3A"/>
    <w:rsid w:val="00AE1FF8"/>
    <w:rsid w:val="00AF3880"/>
    <w:rsid w:val="00AF7EB2"/>
    <w:rsid w:val="00B07838"/>
    <w:rsid w:val="00B40199"/>
    <w:rsid w:val="00B45126"/>
    <w:rsid w:val="00B53D28"/>
    <w:rsid w:val="00B57C01"/>
    <w:rsid w:val="00B73535"/>
    <w:rsid w:val="00B75B00"/>
    <w:rsid w:val="00B95DC2"/>
    <w:rsid w:val="00BD6B45"/>
    <w:rsid w:val="00C216C4"/>
    <w:rsid w:val="00C23B75"/>
    <w:rsid w:val="00C4365A"/>
    <w:rsid w:val="00C50CE7"/>
    <w:rsid w:val="00C6428C"/>
    <w:rsid w:val="00C878AE"/>
    <w:rsid w:val="00CB35CF"/>
    <w:rsid w:val="00CC19DE"/>
    <w:rsid w:val="00D33F11"/>
    <w:rsid w:val="00D35979"/>
    <w:rsid w:val="00D617E4"/>
    <w:rsid w:val="00D67AB4"/>
    <w:rsid w:val="00D84954"/>
    <w:rsid w:val="00D936AF"/>
    <w:rsid w:val="00D93FEE"/>
    <w:rsid w:val="00DA1A4B"/>
    <w:rsid w:val="00DD5BEA"/>
    <w:rsid w:val="00DE494A"/>
    <w:rsid w:val="00DF7A51"/>
    <w:rsid w:val="00E13251"/>
    <w:rsid w:val="00E14A6D"/>
    <w:rsid w:val="00E618D4"/>
    <w:rsid w:val="00E77849"/>
    <w:rsid w:val="00E9512E"/>
    <w:rsid w:val="00E95FD1"/>
    <w:rsid w:val="00EC0AF4"/>
    <w:rsid w:val="00F25D5E"/>
    <w:rsid w:val="00F35CE6"/>
    <w:rsid w:val="00F52711"/>
    <w:rsid w:val="00F52BFF"/>
    <w:rsid w:val="00F64114"/>
    <w:rsid w:val="00F977C4"/>
    <w:rsid w:val="00FF16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Body Text Indent 3" w:uiPriority="99"/>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389D"/>
    <w:pPr>
      <w:widowControl w:val="0"/>
      <w:suppressAutoHyphens/>
    </w:pPr>
    <w:rPr>
      <w:rFonts w:eastAsia="Droid Sans Fallback" w:cs="unifont"/>
      <w:kern w:val="1"/>
      <w:sz w:val="24"/>
      <w:szCs w:val="24"/>
      <w:lang w:eastAsia="zh-CN" w:bidi="hi-IN"/>
    </w:rPr>
  </w:style>
  <w:style w:type="paragraph" w:styleId="1">
    <w:name w:val="heading 1"/>
    <w:basedOn w:val="a0"/>
    <w:next w:val="a1"/>
    <w:qFormat/>
    <w:pPr>
      <w:widowControl/>
      <w:numPr>
        <w:numId w:val="2"/>
      </w:numPr>
      <w:ind w:left="0" w:firstLine="0"/>
      <w:jc w:val="center"/>
      <w:outlineLvl w:val="0"/>
    </w:pPr>
    <w:rPr>
      <w:b/>
      <w:sz w:val="20"/>
    </w:rPr>
  </w:style>
  <w:style w:type="paragraph" w:styleId="3">
    <w:name w:val="heading 3"/>
    <w:basedOn w:val="a0"/>
    <w:next w:val="a1"/>
    <w:qFormat/>
    <w:pPr>
      <w:numPr>
        <w:ilvl w:val="2"/>
        <w:numId w:val="1"/>
      </w:numPr>
      <w:spacing w:before="140"/>
      <w:outlineLvl w:val="2"/>
    </w:pPr>
    <w:rPr>
      <w:rFonts w:ascii="Liberation Serif" w:eastAsia="SimSun" w:hAnsi="Liberation Serif" w:cs="Mangal"/>
      <w:b/>
      <w:bCs/>
      <w:color w:val="808080"/>
    </w:rPr>
  </w:style>
  <w:style w:type="paragraph" w:styleId="4">
    <w:name w:val="heading 4"/>
    <w:basedOn w:val="a"/>
    <w:next w:val="a"/>
    <w:qFormat/>
    <w:pPr>
      <w:keepNext/>
      <w:spacing w:before="240" w:after="60"/>
      <w:outlineLvl w:val="3"/>
    </w:pPr>
    <w:rPr>
      <w:rFonts w:cs="Times New Roman"/>
      <w:b/>
      <w:bCs/>
      <w:sz w:val="28"/>
      <w:szCs w:val="28"/>
    </w:rPr>
  </w:style>
  <w:style w:type="character" w:default="1" w:styleId="a2">
    <w:name w:val="Default Paragraph Font"/>
    <w:semiHidden/>
  </w:style>
  <w:style w:type="table" w:default="1" w:styleId="a3">
    <w:name w:val="Normal Table"/>
    <w:semiHidden/>
    <w:tblPr>
      <w:tblInd w:w="0" w:type="dxa"/>
      <w:tblCellMar>
        <w:top w:w="0" w:type="dxa"/>
        <w:left w:w="108" w:type="dxa"/>
        <w:bottom w:w="0" w:type="dxa"/>
        <w:right w:w="108" w:type="dxa"/>
      </w:tblCellMar>
    </w:tblPr>
  </w:style>
  <w:style w:type="numbering" w:default="1" w:styleId="a4">
    <w:name w:val="No List"/>
    <w:uiPriority w:val="99"/>
    <w:semiHidden/>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10">
    <w:name w:val="Основной шрифт абзаца1"/>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WW8Num1ztrue71">
    <w:name w:val="WW-WW8Num1ztrue71"/>
  </w:style>
  <w:style w:type="character" w:customStyle="1" w:styleId="WW-WW8Num1ztrue111">
    <w:name w:val="WW-WW8Num1ztrue111"/>
  </w:style>
  <w:style w:type="character" w:customStyle="1" w:styleId="WW-WW8Num1ztrue211">
    <w:name w:val="WW-WW8Num1ztrue211"/>
  </w:style>
  <w:style w:type="character" w:customStyle="1" w:styleId="WW-WW8Num1ztrue311">
    <w:name w:val="WW-WW8Num1ztrue311"/>
  </w:style>
  <w:style w:type="character" w:customStyle="1" w:styleId="WW-WW8Num1ztrue411">
    <w:name w:val="WW-WW8Num1ztrue411"/>
  </w:style>
  <w:style w:type="character" w:customStyle="1" w:styleId="WW-WW8Num1ztrue511">
    <w:name w:val="WW-WW8Num1ztrue511"/>
  </w:style>
  <w:style w:type="character" w:customStyle="1" w:styleId="WW-WW8Num1ztrue611">
    <w:name w:val="WW-WW8Num1ztrue611"/>
  </w:style>
  <w:style w:type="character" w:customStyle="1" w:styleId="WW-WW8Num1ztrue711">
    <w:name w:val="WW-WW8Num1ztrue711"/>
  </w:style>
  <w:style w:type="character" w:customStyle="1" w:styleId="WW-WW8Num1ztrue1111">
    <w:name w:val="WW-WW8Num1ztrue1111"/>
  </w:style>
  <w:style w:type="character" w:customStyle="1" w:styleId="WW-WW8Num1ztrue2111">
    <w:name w:val="WW-WW8Num1ztrue2111"/>
  </w:style>
  <w:style w:type="character" w:customStyle="1" w:styleId="WW-WW8Num1ztrue3111">
    <w:name w:val="WW-WW8Num1ztrue3111"/>
  </w:style>
  <w:style w:type="character" w:customStyle="1" w:styleId="WW-WW8Num1ztrue4111">
    <w:name w:val="WW-WW8Num1ztrue4111"/>
  </w:style>
  <w:style w:type="character" w:customStyle="1" w:styleId="WW-WW8Num1ztrue5111">
    <w:name w:val="WW-WW8Num1ztrue5111"/>
  </w:style>
  <w:style w:type="character" w:customStyle="1" w:styleId="WW-WW8Num1ztrue6111">
    <w:name w:val="WW-WW8Num1ztrue6111"/>
  </w:style>
  <w:style w:type="character" w:customStyle="1" w:styleId="WW-WW8Num1ztrue7111">
    <w:name w:val="WW-WW8Num1ztrue7111"/>
  </w:style>
  <w:style w:type="character" w:customStyle="1" w:styleId="WW-WW8Num1ztrue11111">
    <w:name w:val="WW-WW8Num1ztrue11111"/>
  </w:style>
  <w:style w:type="character" w:customStyle="1" w:styleId="WW-WW8Num1ztrue21111">
    <w:name w:val="WW-WW8Num1ztrue21111"/>
  </w:style>
  <w:style w:type="character" w:customStyle="1" w:styleId="WW-WW8Num1ztrue31111">
    <w:name w:val="WW-WW8Num1ztrue31111"/>
  </w:style>
  <w:style w:type="character" w:customStyle="1" w:styleId="WW-WW8Num1ztrue41111">
    <w:name w:val="WW-WW8Num1ztrue41111"/>
  </w:style>
  <w:style w:type="character" w:customStyle="1" w:styleId="WW-WW8Num1ztrue51111">
    <w:name w:val="WW-WW8Num1ztrue51111"/>
  </w:style>
  <w:style w:type="character" w:customStyle="1" w:styleId="WW-WW8Num1ztrue61111">
    <w:name w:val="WW-WW8Num1ztrue61111"/>
  </w:style>
  <w:style w:type="character" w:customStyle="1" w:styleId="WW-WW8Num1ztrue71111">
    <w:name w:val="WW-WW8Num1ztrue71111"/>
  </w:style>
  <w:style w:type="character" w:customStyle="1" w:styleId="WW-WW8Num1ztrue111111">
    <w:name w:val="WW-WW8Num1ztrue111111"/>
  </w:style>
  <w:style w:type="character" w:customStyle="1" w:styleId="WW-WW8Num1ztrue211111">
    <w:name w:val="WW-WW8Num1ztrue211111"/>
  </w:style>
  <w:style w:type="character" w:customStyle="1" w:styleId="WW-WW8Num1ztrue311111">
    <w:name w:val="WW-WW8Num1ztrue311111"/>
  </w:style>
  <w:style w:type="character" w:customStyle="1" w:styleId="WW-WW8Num1ztrue411111">
    <w:name w:val="WW-WW8Num1ztrue411111"/>
  </w:style>
  <w:style w:type="character" w:customStyle="1" w:styleId="WW-WW8Num1ztrue511111">
    <w:name w:val="WW-WW8Num1ztrue511111"/>
  </w:style>
  <w:style w:type="character" w:customStyle="1" w:styleId="WW-WW8Num1ztrue611111">
    <w:name w:val="WW-WW8Num1ztrue611111"/>
  </w:style>
  <w:style w:type="character" w:customStyle="1" w:styleId="WW-WW8Num1ztrue711111">
    <w:name w:val="WW-WW8Num1ztrue711111"/>
  </w:style>
  <w:style w:type="character" w:customStyle="1" w:styleId="WW-WW8Num1ztrue1111111">
    <w:name w:val="WW-WW8Num1ztrue1111111"/>
  </w:style>
  <w:style w:type="character" w:customStyle="1" w:styleId="WW-WW8Num1ztrue2111111">
    <w:name w:val="WW-WW8Num1ztrue2111111"/>
  </w:style>
  <w:style w:type="character" w:customStyle="1" w:styleId="WW-WW8Num1ztrue3111111">
    <w:name w:val="WW-WW8Num1ztrue3111111"/>
  </w:style>
  <w:style w:type="character" w:customStyle="1" w:styleId="WW-WW8Num1ztrue4111111">
    <w:name w:val="WW-WW8Num1ztrue4111111"/>
  </w:style>
  <w:style w:type="character" w:customStyle="1" w:styleId="WW-WW8Num1ztrue5111111">
    <w:name w:val="WW-WW8Num1ztrue5111111"/>
  </w:style>
  <w:style w:type="character" w:customStyle="1" w:styleId="WW-WW8Num1ztrue6111111">
    <w:name w:val="WW-WW8Num1ztrue6111111"/>
  </w:style>
  <w:style w:type="character" w:customStyle="1" w:styleId="WW-WW8Num1ztrue7111111">
    <w:name w:val="WW-WW8Num1ztrue7111111"/>
  </w:style>
  <w:style w:type="character" w:customStyle="1" w:styleId="WW-WW8Num1ztrue11111111">
    <w:name w:val="WW-WW8Num1ztrue11111111"/>
  </w:style>
  <w:style w:type="character" w:customStyle="1" w:styleId="WW-WW8Num1ztrue21111111">
    <w:name w:val="WW-WW8Num1ztrue21111111"/>
  </w:style>
  <w:style w:type="character" w:customStyle="1" w:styleId="WW-WW8Num1ztrue31111111">
    <w:name w:val="WW-WW8Num1ztrue31111111"/>
  </w:style>
  <w:style w:type="character" w:customStyle="1" w:styleId="WW-WW8Num1ztrue41111111">
    <w:name w:val="WW-WW8Num1ztrue41111111"/>
  </w:style>
  <w:style w:type="character" w:customStyle="1" w:styleId="WW-WW8Num1ztrue51111111">
    <w:name w:val="WW-WW8Num1ztrue51111111"/>
  </w:style>
  <w:style w:type="character" w:customStyle="1" w:styleId="WW-WW8Num1ztrue61111111">
    <w:name w:val="WW-WW8Num1ztrue61111111"/>
  </w:style>
  <w:style w:type="character" w:customStyle="1" w:styleId="WW-WW8Num1ztrue71111111">
    <w:name w:val="WW-WW8Num1ztrue71111111"/>
  </w:style>
  <w:style w:type="character" w:customStyle="1" w:styleId="WW-WW8Num1ztrue111111111">
    <w:name w:val="WW-WW8Num1ztrue111111111"/>
  </w:style>
  <w:style w:type="character" w:customStyle="1" w:styleId="WW-WW8Num1ztrue211111111">
    <w:name w:val="WW-WW8Num1ztrue211111111"/>
  </w:style>
  <w:style w:type="character" w:customStyle="1" w:styleId="WW-WW8Num1ztrue311111111">
    <w:name w:val="WW-WW8Num1ztrue311111111"/>
  </w:style>
  <w:style w:type="character" w:customStyle="1" w:styleId="WW-WW8Num1ztrue411111111">
    <w:name w:val="WW-WW8Num1ztrue411111111"/>
  </w:style>
  <w:style w:type="character" w:customStyle="1" w:styleId="WW-WW8Num1ztrue511111111">
    <w:name w:val="WW-WW8Num1ztrue511111111"/>
  </w:style>
  <w:style w:type="character" w:customStyle="1" w:styleId="WW-WW8Num1ztrue611111111">
    <w:name w:val="WW-WW8Num1ztrue611111111"/>
  </w:style>
  <w:style w:type="character" w:customStyle="1" w:styleId="WW-WW8Num1ztrue711111111">
    <w:name w:val="WW-WW8Num1ztrue711111111"/>
  </w:style>
  <w:style w:type="character" w:customStyle="1" w:styleId="WW-WW8Num1ztrue1111111111">
    <w:name w:val="WW-WW8Num1ztrue1111111111"/>
  </w:style>
  <w:style w:type="character" w:customStyle="1" w:styleId="WW-WW8Num1ztrue2111111111">
    <w:name w:val="WW-WW8Num1ztrue2111111111"/>
  </w:style>
  <w:style w:type="character" w:customStyle="1" w:styleId="WW-WW8Num1ztrue3111111111">
    <w:name w:val="WW-WW8Num1ztrue3111111111"/>
  </w:style>
  <w:style w:type="character" w:customStyle="1" w:styleId="WW-WW8Num1ztrue4111111111">
    <w:name w:val="WW-WW8Num1ztrue4111111111"/>
  </w:style>
  <w:style w:type="character" w:customStyle="1" w:styleId="WW-WW8Num1ztrue5111111111">
    <w:name w:val="WW-WW8Num1ztrue5111111111"/>
  </w:style>
  <w:style w:type="character" w:customStyle="1" w:styleId="WW-WW8Num1ztrue6111111111">
    <w:name w:val="WW-WW8Num1ztrue6111111111"/>
  </w:style>
  <w:style w:type="character" w:customStyle="1" w:styleId="WW-WW8Num1ztrue7111111111">
    <w:name w:val="WW-WW8Num1ztrue7111111111"/>
  </w:style>
  <w:style w:type="character" w:customStyle="1" w:styleId="WW-WW8Num1ztrue11111111111">
    <w:name w:val="WW-WW8Num1ztrue11111111111"/>
  </w:style>
  <w:style w:type="character" w:customStyle="1" w:styleId="WW-WW8Num1ztrue21111111111">
    <w:name w:val="WW-WW8Num1ztrue21111111111"/>
  </w:style>
  <w:style w:type="character" w:customStyle="1" w:styleId="WW-WW8Num1ztrue31111111111">
    <w:name w:val="WW-WW8Num1ztrue31111111111"/>
  </w:style>
  <w:style w:type="character" w:customStyle="1" w:styleId="WW-WW8Num1ztrue41111111111">
    <w:name w:val="WW-WW8Num1ztrue41111111111"/>
  </w:style>
  <w:style w:type="character" w:customStyle="1" w:styleId="WW-WW8Num1ztrue51111111111">
    <w:name w:val="WW-WW8Num1ztrue51111111111"/>
  </w:style>
  <w:style w:type="character" w:customStyle="1" w:styleId="WW-WW8Num1ztrue61111111111">
    <w:name w:val="WW-WW8Num1ztrue61111111111"/>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DefaultParagraphFont">
    <w:name w:val="Default Paragraph Font"/>
  </w:style>
  <w:style w:type="character" w:customStyle="1" w:styleId="11">
    <w:name w:val="Заголовок 1 Знак"/>
    <w:basedOn w:val="DefaultParagraphFont"/>
    <w:rPr>
      <w:rFonts w:ascii="Cambria" w:hAnsi="Cambria" w:cs="Cambria"/>
      <w:b/>
      <w:kern w:val="1"/>
      <w:sz w:val="32"/>
    </w:rPr>
  </w:style>
  <w:style w:type="character" w:customStyle="1" w:styleId="a5">
    <w:name w:val="Схема документа Знак"/>
    <w:basedOn w:val="DefaultParagraphFont"/>
    <w:rPr>
      <w:rFonts w:ascii="Tahoma" w:hAnsi="Tahoma" w:cs="Tahoma"/>
      <w:sz w:val="16"/>
    </w:rPr>
  </w:style>
  <w:style w:type="character" w:customStyle="1" w:styleId="a6">
    <w:name w:val="Основной текст с отступом Знак"/>
    <w:basedOn w:val="DefaultParagraphFont"/>
    <w:rPr>
      <w:sz w:val="20"/>
    </w:rPr>
  </w:style>
  <w:style w:type="character" w:customStyle="1" w:styleId="2">
    <w:name w:val="Основной текст с отступом 2 Знак"/>
    <w:basedOn w:val="DefaultParagraphFont"/>
    <w:rPr>
      <w:sz w:val="20"/>
    </w:rPr>
  </w:style>
  <w:style w:type="character" w:customStyle="1" w:styleId="a7">
    <w:name w:val="Основной текст Знак"/>
    <w:basedOn w:val="DefaultParagraphFont"/>
    <w:rPr>
      <w:sz w:val="20"/>
    </w:rPr>
  </w:style>
  <w:style w:type="character" w:customStyle="1" w:styleId="30">
    <w:name w:val="Основной текст с отступом 3 Знак"/>
    <w:basedOn w:val="DefaultParagraphFont"/>
    <w:link w:val="31"/>
    <w:uiPriority w:val="99"/>
    <w:rPr>
      <w:sz w:val="16"/>
    </w:rPr>
  </w:style>
  <w:style w:type="character" w:customStyle="1" w:styleId="20">
    <w:name w:val="Основной текст 2 Знак"/>
    <w:basedOn w:val="DefaultParagraphFont"/>
    <w:rPr>
      <w:sz w:val="20"/>
    </w:rPr>
  </w:style>
  <w:style w:type="character" w:styleId="a8">
    <w:name w:val="Hyperlink"/>
    <w:basedOn w:val="DefaultParagraphFont"/>
    <w:uiPriority w:val="99"/>
    <w:rPr>
      <w:color w:val="000080"/>
      <w:u w:val="single"/>
      <w:lang/>
    </w:rPr>
  </w:style>
  <w:style w:type="character" w:customStyle="1" w:styleId="a9">
    <w:name w:val="Гипертекстовая ссылка"/>
    <w:basedOn w:val="DefaultParagraphFont"/>
  </w:style>
  <w:style w:type="character" w:customStyle="1" w:styleId="FontStyle23">
    <w:name w:val="Font Style23"/>
    <w:rPr>
      <w:rFonts w:ascii="Courier New" w:hAnsi="Courier New" w:cs="Courier New"/>
      <w:sz w:val="18"/>
    </w:rPr>
  </w:style>
  <w:style w:type="character" w:customStyle="1" w:styleId="rvts7">
    <w:name w:val="rvts7"/>
    <w:basedOn w:val="DefaultParagraphFont"/>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paragraph" w:customStyle="1" w:styleId="a0">
    <w:name w:val="Заголовок"/>
    <w:basedOn w:val="a"/>
    <w:next w:val="a1"/>
    <w:pPr>
      <w:keepNext/>
      <w:spacing w:before="240" w:after="120"/>
    </w:pPr>
    <w:rPr>
      <w:rFonts w:ascii="Arial" w:hAnsi="Arial"/>
      <w:sz w:val="28"/>
      <w:szCs w:val="28"/>
    </w:rPr>
  </w:style>
  <w:style w:type="paragraph" w:styleId="a1">
    <w:name w:val="Body Text"/>
    <w:basedOn w:val="a"/>
    <w:pPr>
      <w:spacing w:after="120"/>
    </w:pPr>
    <w:rPr>
      <w:sz w:val="20"/>
    </w:rPr>
  </w:style>
  <w:style w:type="paragraph" w:styleId="aa">
    <w:name w:val="List"/>
    <w:basedOn w:val="a1"/>
  </w:style>
  <w:style w:type="paragraph" w:styleId="ab">
    <w:name w:val="caption"/>
    <w:basedOn w:val="a"/>
    <w:qFormat/>
    <w:pPr>
      <w:suppressLineNumbers/>
      <w:spacing w:before="120" w:after="120"/>
    </w:pPr>
    <w:rPr>
      <w:rFonts w:cs="Mangal"/>
      <w:i/>
      <w:iCs/>
    </w:rPr>
  </w:style>
  <w:style w:type="paragraph" w:customStyle="1" w:styleId="21">
    <w:name w:val="Указатель2"/>
    <w:basedOn w:val="a"/>
    <w:pPr>
      <w:suppressLineNumbers/>
    </w:pPr>
    <w:rPr>
      <w:rFonts w:cs="Mangal"/>
    </w:rPr>
  </w:style>
  <w:style w:type="paragraph" w:customStyle="1" w:styleId="12">
    <w:name w:val="Название объекта1"/>
    <w:basedOn w:val="a"/>
    <w:pPr>
      <w:suppressLineNumbers/>
      <w:spacing w:before="120" w:after="120"/>
    </w:pPr>
    <w:rPr>
      <w:i/>
      <w:iCs/>
    </w:rPr>
  </w:style>
  <w:style w:type="paragraph" w:customStyle="1" w:styleId="13">
    <w:name w:val="Указатель1"/>
    <w:basedOn w:val="a"/>
    <w:pPr>
      <w:suppressLineNumbers/>
    </w:pPr>
  </w:style>
  <w:style w:type="paragraph" w:customStyle="1" w:styleId="BalloonText">
    <w:name w:val="Balloon Text"/>
    <w:pPr>
      <w:widowControl w:val="0"/>
      <w:suppressAutoHyphens/>
    </w:pPr>
    <w:rPr>
      <w:rFonts w:ascii="Tahoma" w:eastAsia="Droid Sans Fallback" w:hAnsi="Tahoma" w:cs="unifont"/>
      <w:kern w:val="1"/>
      <w:sz w:val="16"/>
      <w:szCs w:val="24"/>
      <w:lang w:eastAsia="zh-CN" w:bidi="hi-IN"/>
    </w:rPr>
  </w:style>
  <w:style w:type="paragraph" w:customStyle="1" w:styleId="NoSpacing">
    <w:name w:val="No Spacing"/>
    <w:pPr>
      <w:suppressAutoHyphens/>
    </w:pPr>
    <w:rPr>
      <w:rFonts w:ascii="Calibri" w:eastAsia="Courier New" w:hAnsi="Calibri" w:cs="Batang"/>
      <w:kern w:val="1"/>
      <w:sz w:val="22"/>
      <w:szCs w:val="24"/>
      <w:lang w:eastAsia="zh-CN" w:bidi="hi-IN"/>
    </w:rPr>
  </w:style>
  <w:style w:type="paragraph" w:customStyle="1" w:styleId="DocumentMap">
    <w:name w:val="Document Map"/>
    <w:pPr>
      <w:widowControl w:val="0"/>
      <w:suppressAutoHyphens/>
    </w:pPr>
    <w:rPr>
      <w:rFonts w:ascii="Tahoma" w:eastAsia="Droid Sans Fallback" w:hAnsi="Tahoma" w:cs="unifont"/>
      <w:kern w:val="1"/>
      <w:sz w:val="16"/>
      <w:szCs w:val="24"/>
      <w:lang w:eastAsia="zh-CN" w:bidi="hi-IN"/>
    </w:rPr>
  </w:style>
  <w:style w:type="paragraph" w:customStyle="1" w:styleId="14">
    <w:name w:val="нум список 1"/>
    <w:pPr>
      <w:tabs>
        <w:tab w:val="left" w:pos="360"/>
      </w:tabs>
      <w:suppressAutoHyphens/>
      <w:spacing w:before="120" w:after="120"/>
      <w:jc w:val="both"/>
    </w:pPr>
    <w:rPr>
      <w:rFonts w:eastAsia="Droid Sans Fallback" w:cs="unifont"/>
      <w:kern w:val="1"/>
      <w:sz w:val="24"/>
      <w:szCs w:val="24"/>
      <w:lang w:eastAsia="zh-CN" w:bidi="hi-IN"/>
    </w:rPr>
  </w:style>
  <w:style w:type="paragraph" w:customStyle="1" w:styleId="ac">
    <w:name w:val="Комментарий"/>
    <w:pPr>
      <w:suppressAutoHyphens/>
      <w:ind w:left="170"/>
      <w:jc w:val="both"/>
    </w:pPr>
    <w:rPr>
      <w:rFonts w:ascii="Arial" w:eastAsia="Droid Sans Fallback" w:hAnsi="Arial" w:cs="unifont"/>
      <w:i/>
      <w:kern w:val="1"/>
      <w:sz w:val="24"/>
      <w:szCs w:val="24"/>
      <w:lang w:eastAsia="zh-CN" w:bidi="hi-IN"/>
    </w:rPr>
  </w:style>
  <w:style w:type="paragraph" w:styleId="ad">
    <w:name w:val="Body Text Indent"/>
    <w:basedOn w:val="a1"/>
    <w:pPr>
      <w:widowControl/>
      <w:ind w:firstLine="567"/>
    </w:pPr>
  </w:style>
  <w:style w:type="paragraph" w:customStyle="1" w:styleId="BodyTextIndent2">
    <w:name w:val="Body Text Indent 2"/>
    <w:pPr>
      <w:suppressAutoHyphens/>
      <w:ind w:firstLine="426"/>
      <w:jc w:val="center"/>
    </w:pPr>
    <w:rPr>
      <w:rFonts w:eastAsia="Droid Sans Fallback" w:cs="unifont"/>
      <w:kern w:val="1"/>
      <w:szCs w:val="24"/>
      <w:lang w:eastAsia="zh-CN" w:bidi="hi-IN"/>
    </w:rPr>
  </w:style>
  <w:style w:type="paragraph" w:customStyle="1" w:styleId="BodyTextIndent3">
    <w:name w:val="Body Text Indent 3"/>
    <w:pPr>
      <w:widowControl w:val="0"/>
      <w:suppressAutoHyphens/>
      <w:spacing w:after="120"/>
      <w:ind w:left="283"/>
    </w:pPr>
    <w:rPr>
      <w:rFonts w:eastAsia="Droid Sans Fallback" w:cs="unifont"/>
      <w:kern w:val="1"/>
      <w:sz w:val="16"/>
      <w:szCs w:val="24"/>
      <w:lang w:eastAsia="zh-CN" w:bidi="hi-IN"/>
    </w:rPr>
  </w:style>
  <w:style w:type="paragraph" w:customStyle="1" w:styleId="BodyText2">
    <w:name w:val="Body Text 2"/>
    <w:pPr>
      <w:widowControl w:val="0"/>
      <w:suppressAutoHyphens/>
      <w:spacing w:after="120"/>
    </w:pPr>
    <w:rPr>
      <w:rFonts w:eastAsia="Droid Sans Fallback" w:cs="unifont"/>
      <w:kern w:val="1"/>
      <w:szCs w:val="24"/>
      <w:lang w:eastAsia="zh-CN" w:bidi="hi-IN"/>
    </w:rPr>
  </w:style>
  <w:style w:type="paragraph" w:customStyle="1" w:styleId="ConsPlusNonformat">
    <w:name w:val="ConsPlusNonformat"/>
    <w:pPr>
      <w:widowControl w:val="0"/>
      <w:suppressAutoHyphens/>
    </w:pPr>
    <w:rPr>
      <w:rFonts w:ascii="Courier New" w:eastAsia="Courier New" w:hAnsi="Courier New" w:cs="Batang"/>
      <w:kern w:val="1"/>
      <w:szCs w:val="24"/>
      <w:lang w:eastAsia="zh-CN" w:bidi="hi-IN"/>
    </w:rPr>
  </w:style>
  <w:style w:type="paragraph" w:customStyle="1" w:styleId="Style3">
    <w:name w:val="Style3"/>
    <w:pPr>
      <w:widowControl w:val="0"/>
      <w:suppressAutoHyphens/>
      <w:jc w:val="center"/>
    </w:pPr>
    <w:rPr>
      <w:rFonts w:ascii="Arial" w:eastAsia="Droid Sans Fallback" w:hAnsi="Arial" w:cs="unifont"/>
      <w:kern w:val="1"/>
      <w:sz w:val="24"/>
      <w:szCs w:val="24"/>
      <w:lang w:eastAsia="zh-CN" w:bidi="hi-IN"/>
    </w:rPr>
  </w:style>
  <w:style w:type="paragraph" w:customStyle="1" w:styleId="ConsPlusNormal">
    <w:name w:val="ConsPlusNormal"/>
    <w:link w:val="ConsPlusNormal0"/>
    <w:pPr>
      <w:widowControl w:val="0"/>
      <w:suppressAutoHyphens/>
      <w:ind w:firstLine="720"/>
    </w:pPr>
    <w:rPr>
      <w:rFonts w:ascii="Arial" w:eastAsia="Courier New" w:hAnsi="Arial" w:cs="Batang"/>
      <w:kern w:val="1"/>
      <w:szCs w:val="24"/>
      <w:lang w:eastAsia="zh-CN" w:bidi="hi-IN"/>
    </w:rPr>
  </w:style>
  <w:style w:type="paragraph" w:customStyle="1" w:styleId="ae">
    <w:name w:val="Необходимые документы"/>
    <w:pPr>
      <w:suppressAutoHyphens/>
      <w:ind w:left="118"/>
      <w:jc w:val="both"/>
    </w:pPr>
    <w:rPr>
      <w:rFonts w:ascii="Arial" w:eastAsia="Droid Sans Fallback" w:hAnsi="Arial" w:cs="unifont"/>
      <w:kern w:val="1"/>
      <w:sz w:val="24"/>
      <w:szCs w:val="24"/>
      <w:lang w:eastAsia="zh-CN" w:bidi="hi-IN"/>
    </w:rPr>
  </w:style>
  <w:style w:type="paragraph" w:customStyle="1" w:styleId="ConsPlusTitle">
    <w:name w:val="ConsPlusTitle"/>
    <w:pPr>
      <w:widowControl w:val="0"/>
      <w:suppressAutoHyphens/>
    </w:pPr>
    <w:rPr>
      <w:rFonts w:ascii="Calibri" w:eastAsia="Courier New" w:hAnsi="Calibri" w:cs="Batang"/>
      <w:b/>
      <w:kern w:val="1"/>
      <w:sz w:val="22"/>
      <w:szCs w:val="24"/>
      <w:lang w:eastAsia="zh-CN" w:bidi="hi-IN"/>
    </w:rPr>
  </w:style>
  <w:style w:type="paragraph" w:customStyle="1" w:styleId="af">
    <w:name w:val="Содержимое таблицы"/>
    <w:basedOn w:val="a"/>
    <w:pPr>
      <w:suppressLineNumbers/>
    </w:pPr>
  </w:style>
  <w:style w:type="paragraph" w:customStyle="1" w:styleId="af0">
    <w:name w:val="Заголовок таблицы"/>
    <w:basedOn w:val="af"/>
    <w:pPr>
      <w:jc w:val="center"/>
    </w:pPr>
    <w:rPr>
      <w:b/>
      <w:bCs/>
    </w:rPr>
  </w:style>
  <w:style w:type="paragraph" w:customStyle="1" w:styleId="s1">
    <w:name w:val="s_1"/>
    <w:basedOn w:val="a"/>
    <w:pPr>
      <w:widowControl/>
      <w:suppressAutoHyphens w:val="0"/>
      <w:spacing w:before="280" w:after="280"/>
    </w:pPr>
    <w:rPr>
      <w:rFonts w:eastAsia="Times New Roman" w:cs="Times New Roman"/>
      <w:lang w:bidi="ar-SA"/>
    </w:rPr>
  </w:style>
  <w:style w:type="paragraph" w:customStyle="1" w:styleId="s22">
    <w:name w:val="s_22"/>
    <w:basedOn w:val="a"/>
    <w:pPr>
      <w:widowControl/>
      <w:suppressAutoHyphens w:val="0"/>
      <w:spacing w:before="280" w:after="280"/>
    </w:pPr>
    <w:rPr>
      <w:rFonts w:eastAsia="Times New Roman" w:cs="Times New Roman"/>
      <w:lang w:bidi="ar-SA"/>
    </w:rPr>
  </w:style>
  <w:style w:type="paragraph" w:styleId="af1">
    <w:name w:val="Normal (Web)"/>
    <w:basedOn w:val="a"/>
    <w:pPr>
      <w:widowControl/>
      <w:suppressAutoHyphens w:val="0"/>
      <w:spacing w:before="280" w:after="280"/>
    </w:pPr>
    <w:rPr>
      <w:rFonts w:eastAsia="Times New Roman" w:cs="Times New Roman"/>
      <w:lang w:bidi="ar-SA"/>
    </w:rPr>
  </w:style>
  <w:style w:type="character" w:customStyle="1" w:styleId="codex-i">
    <w:name w:val="codex-i"/>
    <w:basedOn w:val="a2"/>
    <w:rsid w:val="003A45FA"/>
  </w:style>
  <w:style w:type="character" w:customStyle="1" w:styleId="blk">
    <w:name w:val="blk"/>
    <w:basedOn w:val="a2"/>
    <w:rsid w:val="004E658E"/>
  </w:style>
  <w:style w:type="paragraph" w:styleId="af2">
    <w:name w:val="Balloon Text"/>
    <w:basedOn w:val="a"/>
    <w:link w:val="af3"/>
    <w:uiPriority w:val="99"/>
    <w:unhideWhenUsed/>
    <w:rsid w:val="00957B48"/>
    <w:pPr>
      <w:widowControl/>
      <w:suppressAutoHyphens w:val="0"/>
    </w:pPr>
    <w:rPr>
      <w:rFonts w:ascii="Tahoma" w:eastAsia="Calibri" w:hAnsi="Tahoma" w:cs="Tahoma"/>
      <w:kern w:val="0"/>
      <w:sz w:val="16"/>
      <w:szCs w:val="16"/>
      <w:lang w:eastAsia="en-US" w:bidi="ar-SA"/>
    </w:rPr>
  </w:style>
  <w:style w:type="character" w:customStyle="1" w:styleId="af3">
    <w:name w:val="Текст выноски Знак"/>
    <w:basedOn w:val="a2"/>
    <w:link w:val="af2"/>
    <w:uiPriority w:val="99"/>
    <w:rsid w:val="00957B48"/>
    <w:rPr>
      <w:rFonts w:ascii="Tahoma" w:eastAsia="Calibri" w:hAnsi="Tahoma" w:cs="Tahoma"/>
      <w:sz w:val="16"/>
      <w:szCs w:val="16"/>
      <w:lang w:eastAsia="en-US"/>
    </w:rPr>
  </w:style>
  <w:style w:type="paragraph" w:styleId="af4">
    <w:name w:val="List Paragraph"/>
    <w:basedOn w:val="a"/>
    <w:uiPriority w:val="34"/>
    <w:qFormat/>
    <w:rsid w:val="00957B48"/>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character" w:customStyle="1" w:styleId="140">
    <w:name w:val="Стиль 14 пт"/>
    <w:rsid w:val="00957B48"/>
    <w:rPr>
      <w:rFonts w:ascii="Times New Roman" w:hAnsi="Times New Roman" w:cs="Times New Roman"/>
      <w:sz w:val="24"/>
      <w:lang w:val="en-US" w:eastAsia="ar-SA" w:bidi="ar-SA"/>
    </w:rPr>
  </w:style>
  <w:style w:type="paragraph" w:customStyle="1" w:styleId="Default">
    <w:name w:val="Default"/>
    <w:rsid w:val="00957B48"/>
    <w:pPr>
      <w:autoSpaceDE w:val="0"/>
      <w:autoSpaceDN w:val="0"/>
      <w:adjustRightInd w:val="0"/>
    </w:pPr>
    <w:rPr>
      <w:rFonts w:eastAsia="Calibri"/>
      <w:color w:val="000000"/>
      <w:sz w:val="24"/>
      <w:szCs w:val="24"/>
      <w:lang w:eastAsia="en-US"/>
    </w:rPr>
  </w:style>
  <w:style w:type="paragraph" w:customStyle="1" w:styleId="af5">
    <w:name w:val="Знак Знак Знак Знак Знак Знак Знак"/>
    <w:basedOn w:val="a"/>
    <w:rsid w:val="00957B48"/>
    <w:pPr>
      <w:widowControl/>
      <w:suppressAutoHyphens w:val="0"/>
      <w:spacing w:after="160" w:line="240" w:lineRule="exact"/>
      <w:ind w:firstLine="567"/>
      <w:jc w:val="right"/>
    </w:pPr>
    <w:rPr>
      <w:rFonts w:ascii="Arial" w:eastAsia="Times New Roman" w:hAnsi="Arial" w:cs="Times New Roman"/>
      <w:kern w:val="0"/>
      <w:lang w:val="en-GB" w:eastAsia="en-US" w:bidi="ar-SA"/>
    </w:rPr>
  </w:style>
  <w:style w:type="paragraph" w:styleId="af6">
    <w:name w:val="header"/>
    <w:basedOn w:val="a"/>
    <w:link w:val="af7"/>
    <w:uiPriority w:val="99"/>
    <w:unhideWhenUsed/>
    <w:rsid w:val="00957B48"/>
    <w:pPr>
      <w:widowControl/>
      <w:tabs>
        <w:tab w:val="center" w:pos="4677"/>
        <w:tab w:val="right" w:pos="9355"/>
      </w:tabs>
      <w:suppressAutoHyphens w:val="0"/>
    </w:pPr>
    <w:rPr>
      <w:rFonts w:ascii="Calibri" w:eastAsia="Calibri" w:hAnsi="Calibri" w:cs="Times New Roman"/>
      <w:kern w:val="0"/>
      <w:sz w:val="22"/>
      <w:szCs w:val="22"/>
      <w:lang w:eastAsia="en-US" w:bidi="ar-SA"/>
    </w:rPr>
  </w:style>
  <w:style w:type="character" w:customStyle="1" w:styleId="af7">
    <w:name w:val="Верхний колонтитул Знак"/>
    <w:basedOn w:val="a2"/>
    <w:link w:val="af6"/>
    <w:uiPriority w:val="99"/>
    <w:rsid w:val="00957B48"/>
    <w:rPr>
      <w:rFonts w:ascii="Calibri" w:eastAsia="Calibri" w:hAnsi="Calibri" w:cs="Times New Roman"/>
      <w:sz w:val="22"/>
      <w:szCs w:val="22"/>
      <w:lang w:eastAsia="en-US"/>
    </w:rPr>
  </w:style>
  <w:style w:type="paragraph" w:styleId="af8">
    <w:name w:val="footer"/>
    <w:basedOn w:val="a"/>
    <w:link w:val="af9"/>
    <w:uiPriority w:val="99"/>
    <w:unhideWhenUsed/>
    <w:rsid w:val="00957B48"/>
    <w:pPr>
      <w:widowControl/>
      <w:tabs>
        <w:tab w:val="center" w:pos="4677"/>
        <w:tab w:val="right" w:pos="9355"/>
      </w:tabs>
      <w:suppressAutoHyphens w:val="0"/>
    </w:pPr>
    <w:rPr>
      <w:rFonts w:ascii="Calibri" w:eastAsia="Calibri" w:hAnsi="Calibri" w:cs="Times New Roman"/>
      <w:kern w:val="0"/>
      <w:sz w:val="22"/>
      <w:szCs w:val="22"/>
      <w:lang w:eastAsia="en-US" w:bidi="ar-SA"/>
    </w:rPr>
  </w:style>
  <w:style w:type="character" w:customStyle="1" w:styleId="af9">
    <w:name w:val="Нижний колонтитул Знак"/>
    <w:basedOn w:val="a2"/>
    <w:link w:val="af8"/>
    <w:uiPriority w:val="99"/>
    <w:rsid w:val="00957B48"/>
    <w:rPr>
      <w:rFonts w:ascii="Calibri" w:eastAsia="Calibri" w:hAnsi="Calibri" w:cs="Times New Roman"/>
      <w:sz w:val="22"/>
      <w:szCs w:val="22"/>
      <w:lang w:eastAsia="en-US"/>
    </w:rPr>
  </w:style>
  <w:style w:type="table" w:styleId="afa">
    <w:name w:val="Table Grid"/>
    <w:basedOn w:val="a3"/>
    <w:uiPriority w:val="59"/>
    <w:rsid w:val="00957B4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annotation reference"/>
    <w:basedOn w:val="a2"/>
    <w:unhideWhenUsed/>
    <w:rsid w:val="00957B48"/>
    <w:rPr>
      <w:sz w:val="16"/>
      <w:szCs w:val="16"/>
    </w:rPr>
  </w:style>
  <w:style w:type="paragraph" w:styleId="afc">
    <w:name w:val="annotation text"/>
    <w:basedOn w:val="a"/>
    <w:link w:val="afd"/>
    <w:unhideWhenUsed/>
    <w:rsid w:val="00957B48"/>
    <w:pPr>
      <w:widowControl/>
      <w:suppressAutoHyphens w:val="0"/>
      <w:spacing w:after="200"/>
    </w:pPr>
    <w:rPr>
      <w:rFonts w:ascii="Calibri" w:eastAsia="Calibri" w:hAnsi="Calibri" w:cs="Times New Roman"/>
      <w:kern w:val="0"/>
      <w:sz w:val="20"/>
      <w:szCs w:val="20"/>
      <w:lang w:eastAsia="en-US" w:bidi="ar-SA"/>
    </w:rPr>
  </w:style>
  <w:style w:type="character" w:customStyle="1" w:styleId="afd">
    <w:name w:val="Текст примечания Знак"/>
    <w:basedOn w:val="a2"/>
    <w:link w:val="afc"/>
    <w:rsid w:val="00957B48"/>
    <w:rPr>
      <w:rFonts w:ascii="Calibri" w:eastAsia="Calibri" w:hAnsi="Calibri" w:cs="Times New Roman"/>
      <w:lang w:eastAsia="en-US"/>
    </w:rPr>
  </w:style>
  <w:style w:type="paragraph" w:styleId="afe">
    <w:name w:val="annotation subject"/>
    <w:basedOn w:val="afc"/>
    <w:next w:val="afc"/>
    <w:link w:val="aff"/>
    <w:uiPriority w:val="99"/>
    <w:unhideWhenUsed/>
    <w:rsid w:val="00957B48"/>
    <w:rPr>
      <w:b/>
      <w:bCs/>
    </w:rPr>
  </w:style>
  <w:style w:type="character" w:customStyle="1" w:styleId="aff">
    <w:name w:val="Тема примечания Знак"/>
    <w:basedOn w:val="afd"/>
    <w:link w:val="afe"/>
    <w:uiPriority w:val="99"/>
    <w:rsid w:val="00957B48"/>
    <w:rPr>
      <w:b/>
      <w:bCs/>
    </w:rPr>
  </w:style>
  <w:style w:type="character" w:customStyle="1" w:styleId="ConsPlusNormal0">
    <w:name w:val="ConsPlusNormal Знак"/>
    <w:link w:val="ConsPlusNormal"/>
    <w:locked/>
    <w:rsid w:val="00957B48"/>
    <w:rPr>
      <w:rFonts w:ascii="Arial" w:eastAsia="Courier New" w:hAnsi="Arial" w:cs="Batang"/>
      <w:kern w:val="1"/>
      <w:szCs w:val="24"/>
      <w:lang w:eastAsia="zh-CN" w:bidi="hi-IN"/>
    </w:rPr>
  </w:style>
  <w:style w:type="paragraph" w:styleId="31">
    <w:name w:val="Body Text Indent 3"/>
    <w:basedOn w:val="a"/>
    <w:link w:val="30"/>
    <w:uiPriority w:val="99"/>
    <w:rsid w:val="00957B48"/>
    <w:pPr>
      <w:widowControl/>
      <w:suppressAutoHyphens w:val="0"/>
      <w:spacing w:after="120"/>
      <w:ind w:left="283"/>
    </w:pPr>
    <w:rPr>
      <w:rFonts w:eastAsia="Times New Roman" w:cs="Times New Roman"/>
      <w:kern w:val="0"/>
      <w:sz w:val="16"/>
      <w:szCs w:val="20"/>
      <w:lang w:eastAsia="ru-RU" w:bidi="ar-SA"/>
    </w:rPr>
  </w:style>
  <w:style w:type="character" w:customStyle="1" w:styleId="310">
    <w:name w:val="Основной текст с отступом 3 Знак1"/>
    <w:basedOn w:val="a2"/>
    <w:link w:val="31"/>
    <w:rsid w:val="00957B48"/>
    <w:rPr>
      <w:rFonts w:eastAsia="Droid Sans Fallback" w:cs="Mangal"/>
      <w:kern w:val="1"/>
      <w:sz w:val="16"/>
      <w:szCs w:val="14"/>
      <w:lang w:eastAsia="zh-CN" w:bidi="hi-IN"/>
    </w:rPr>
  </w:style>
  <w:style w:type="character" w:customStyle="1" w:styleId="FontStyle83">
    <w:name w:val="Font Style83"/>
    <w:rsid w:val="00957B48"/>
    <w:rPr>
      <w:rFonts w:ascii="Times New Roman" w:hAnsi="Times New Roman" w:cs="Times New Roman"/>
      <w:sz w:val="28"/>
      <w:szCs w:val="28"/>
    </w:rPr>
  </w:style>
  <w:style w:type="character" w:customStyle="1" w:styleId="FontStyle84">
    <w:name w:val="Font Style84"/>
    <w:rsid w:val="00957B48"/>
    <w:rPr>
      <w:rFonts w:ascii="Times New Roman" w:hAnsi="Times New Roman" w:cs="Times New Roman"/>
      <w:b/>
      <w:bCs/>
      <w:sz w:val="28"/>
      <w:szCs w:val="28"/>
    </w:rPr>
  </w:style>
  <w:style w:type="paragraph" w:styleId="aff0">
    <w:name w:val="Revision"/>
    <w:hidden/>
    <w:uiPriority w:val="99"/>
    <w:semiHidden/>
    <w:rsid w:val="00957B48"/>
    <w:rPr>
      <w:rFonts w:ascii="Calibri" w:eastAsia="Calibri" w:hAnsi="Calibri"/>
      <w:sz w:val="22"/>
      <w:szCs w:val="22"/>
      <w:lang w:eastAsia="en-US"/>
    </w:rPr>
  </w:style>
  <w:style w:type="character" w:customStyle="1" w:styleId="22">
    <w:name w:val="Основной текст (2)_"/>
    <w:link w:val="23"/>
    <w:rsid w:val="00957B48"/>
    <w:rPr>
      <w:b/>
      <w:bCs/>
      <w:sz w:val="18"/>
      <w:szCs w:val="18"/>
      <w:shd w:val="clear" w:color="auto" w:fill="FFFFFF"/>
    </w:rPr>
  </w:style>
  <w:style w:type="paragraph" w:customStyle="1" w:styleId="23">
    <w:name w:val="Основной текст (2)"/>
    <w:basedOn w:val="a"/>
    <w:link w:val="22"/>
    <w:rsid w:val="00957B48"/>
    <w:pPr>
      <w:widowControl/>
      <w:shd w:val="clear" w:color="auto" w:fill="FFFFFF"/>
      <w:suppressAutoHyphens w:val="0"/>
      <w:spacing w:before="180" w:line="234" w:lineRule="exact"/>
      <w:jc w:val="center"/>
    </w:pPr>
    <w:rPr>
      <w:rFonts w:eastAsia="Times New Roman" w:cs="Times New Roman"/>
      <w:b/>
      <w:bCs/>
      <w:kern w:val="0"/>
      <w:sz w:val="18"/>
      <w:szCs w:val="18"/>
      <w:lang w:bidi="ar-SA"/>
    </w:rPr>
  </w:style>
  <w:style w:type="character" w:customStyle="1" w:styleId="ng-binding">
    <w:name w:val="ng-binding"/>
    <w:rsid w:val="00957B48"/>
  </w:style>
</w:styles>
</file>

<file path=word/webSettings.xml><?xml version="1.0" encoding="utf-8"?>
<w:webSettings xmlns:r="http://schemas.openxmlformats.org/officeDocument/2006/relationships" xmlns:w="http://schemas.openxmlformats.org/wordprocessingml/2006/main">
  <w:divs>
    <w:div w:id="617178964">
      <w:bodyDiv w:val="1"/>
      <w:marLeft w:val="0"/>
      <w:marRight w:val="0"/>
      <w:marTop w:val="0"/>
      <w:marBottom w:val="0"/>
      <w:divBdr>
        <w:top w:val="none" w:sz="0" w:space="0" w:color="auto"/>
        <w:left w:val="none" w:sz="0" w:space="0" w:color="auto"/>
        <w:bottom w:val="none" w:sz="0" w:space="0" w:color="auto"/>
        <w:right w:val="none" w:sz="0" w:space="0" w:color="auto"/>
      </w:divBdr>
    </w:div>
    <w:div w:id="1367098978">
      <w:bodyDiv w:val="1"/>
      <w:marLeft w:val="0"/>
      <w:marRight w:val="0"/>
      <w:marTop w:val="0"/>
      <w:marBottom w:val="0"/>
      <w:divBdr>
        <w:top w:val="none" w:sz="0" w:space="0" w:color="auto"/>
        <w:left w:val="none" w:sz="0" w:space="0" w:color="auto"/>
        <w:bottom w:val="none" w:sz="0" w:space="0" w:color="auto"/>
        <w:right w:val="none" w:sz="0" w:space="0" w:color="auto"/>
      </w:divBdr>
    </w:div>
    <w:div w:id="1604412131">
      <w:bodyDiv w:val="1"/>
      <w:marLeft w:val="0"/>
      <w:marRight w:val="0"/>
      <w:marTop w:val="0"/>
      <w:marBottom w:val="0"/>
      <w:divBdr>
        <w:top w:val="none" w:sz="0" w:space="0" w:color="auto"/>
        <w:left w:val="none" w:sz="0" w:space="0" w:color="auto"/>
        <w:bottom w:val="none" w:sz="0" w:space="0" w:color="auto"/>
        <w:right w:val="none" w:sz="0" w:space="0" w:color="auto"/>
      </w:divBdr>
    </w:div>
    <w:div w:id="186142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5290DE90F7A63FF589B3D954CCB5823143A2E3D9E9DBEB910E4B3DFFFr139G" TargetMode="External"/><Relationship Id="rId13" Type="http://schemas.openxmlformats.org/officeDocument/2006/relationships/hyperlink" Target="consultantplus://offline/ref=7A5424BE52D1684CF441960F26927AFF94B63D6EF3B91ADE5E7348D60E1A4071E4E8C99E4F9B07E48F2F34OCx8A" TargetMode="External"/><Relationship Id="rId18" Type="http://schemas.openxmlformats.org/officeDocument/2006/relationships/hyperlink" Target="consultantplus://offline/ref=1A10355813F22A4F6AF075E050684431913D8A26C49C96E805EB9E018173BFE7B58083525A1AEAE25F5EE787A46C059C02253BE4o2HAA"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consultantplus://offline/ref=8F0861F973D2ED5ABF62E4465536A4522B8EA44F69B2DD3CA5ADAC1A98B41A49E4B24F6B9DBCA52A4C0FEDB743715E475A3C9DCA4ADDI3h7B" TargetMode="External"/><Relationship Id="rId7" Type="http://schemas.openxmlformats.org/officeDocument/2006/relationships/image" Target="media/image1.jpeg"/><Relationship Id="rId12" Type="http://schemas.openxmlformats.org/officeDocument/2006/relationships/hyperlink" Target="http://www.consultant.ru/document/cons_doc_LAW_342030/df32b8231cf067c4d4e864c717eb6b398358b504/" TargetMode="External"/><Relationship Id="rId17" Type="http://schemas.openxmlformats.org/officeDocument/2006/relationships/hyperlink" Target="consultantplus://offline/ref=8F0861F973D2ED5ABF62E4465536A4522B8EA44F69B2DD3CA5ADAC1A98B41A49E4B24F6D9BBCA875491AFCEF4F714158592081C84BIDh4B" TargetMode="External"/><Relationship Id="rId25" Type="http://schemas.openxmlformats.org/officeDocument/2006/relationships/hyperlink" Target="consultantplus://offline/ref=D2F61E74393217C2573DD14E11EACD373F7864D3CF763A4596A2259AE8N6DFG" TargetMode="External"/><Relationship Id="rId2" Type="http://schemas.openxmlformats.org/officeDocument/2006/relationships/styles" Target="styles.xml"/><Relationship Id="rId16" Type="http://schemas.openxmlformats.org/officeDocument/2006/relationships/hyperlink" Target="consultantplus://offline/ref=8F0861F973D2ED5ABF62E4465536A4522B8EA44F69B2DD3CA5ADAC1A98B41A49E4B24F689FBEA875491AFCEF4F714158592081C84BIDh4B" TargetMode="External"/><Relationship Id="rId20" Type="http://schemas.openxmlformats.org/officeDocument/2006/relationships/hyperlink" Target="consultantplus://offline/ref=CFEE084D41AABCD2B7EF187F40E8290017FE1B5184EF0F0A13B96BCE8FBD2731FD79D56CF4C8907AACD5A3b7QEB"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342030/570afc6feff03328459242886307d6aebe1ccb6b/" TargetMode="External"/><Relationship Id="rId24" Type="http://schemas.openxmlformats.org/officeDocument/2006/relationships/hyperlink" Target="consultantplus://offline/ref=8F0861F973D2ED5ABF62E4465536A4522B8EA44F69B2DD3CA5ADAC1A98B41A49E4B24F6B9DBCA52A4C0FEDB743715E475A3C9DCA4ADDI3h7B" TargetMode="External"/><Relationship Id="rId5" Type="http://schemas.openxmlformats.org/officeDocument/2006/relationships/footnotes" Target="footnotes.xml"/><Relationship Id="rId15" Type="http://schemas.openxmlformats.org/officeDocument/2006/relationships/hyperlink" Target="consultantplus://offline/ref=8F0861F973D2ED5ABF62E4465536A4522B8EA14E6EBDDD3CA5ADAC1A98B41A49F6B2176499BEBD201A40ABE24FI7h8B" TargetMode="External"/><Relationship Id="rId23" Type="http://schemas.openxmlformats.org/officeDocument/2006/relationships/hyperlink" Target="consultantplus://offline/ref=8F0861F973D2ED5ABF62E4465536A4522B8EA44F69B2DD3CA5ADAC1A98B41A49E4B24F6D9BB6A875491AFCEF4F714158592081C84BIDh4B" TargetMode="External"/><Relationship Id="rId28" Type="http://schemas.openxmlformats.org/officeDocument/2006/relationships/theme" Target="theme/theme1.xml"/><Relationship Id="rId10" Type="http://schemas.openxmlformats.org/officeDocument/2006/relationships/hyperlink" Target="http://www.mfc-25.&#1075;u" TargetMode="External"/><Relationship Id="rId19" Type="http://schemas.openxmlformats.org/officeDocument/2006/relationships/hyperlink" Target="consultantplus://offline/ref=1A10355813F22A4F6AF075E050684431913D8A26C49C96E805EB9E018173BFE7B58083545011B5E74A4FBF8AAC7A1B9E1E3939E522oBHBA"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8F0861F973D2ED5ABF62E4465536A4522B8EA4486FBADD3CA5ADAC1A98B41A49F6B2176499BEBD201A40ABE24FI7h8B" TargetMode="External"/><Relationship Id="rId22" Type="http://schemas.openxmlformats.org/officeDocument/2006/relationships/hyperlink" Target="consultantplus://offline/ref=8F0861F973D2ED5ABF62E4465536A4522B8EA44F69B2DD3CA5ADAC1A98B41A49E4B24F689FBEA875491AFCEF4F714158592081C84BIDh4B"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11918</Words>
  <Characters>67933</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79692</CharactersWithSpaces>
  <SharedDoc>false</SharedDoc>
  <HLinks>
    <vt:vector size="114" baseType="variant">
      <vt:variant>
        <vt:i4>1966171</vt:i4>
      </vt:variant>
      <vt:variant>
        <vt:i4>54</vt:i4>
      </vt:variant>
      <vt:variant>
        <vt:i4>0</vt:i4>
      </vt:variant>
      <vt:variant>
        <vt:i4>5</vt:i4>
      </vt:variant>
      <vt:variant>
        <vt:lpwstr>consultantplus://offline/ref=D2F61E74393217C2573DD14E11EACD373F7864D3CF763A4596A2259AE8N6DFG</vt:lpwstr>
      </vt:variant>
      <vt:variant>
        <vt:lpwstr/>
      </vt:variant>
      <vt:variant>
        <vt:i4>7929967</vt:i4>
      </vt:variant>
      <vt:variant>
        <vt:i4>51</vt:i4>
      </vt:variant>
      <vt:variant>
        <vt:i4>0</vt:i4>
      </vt:variant>
      <vt:variant>
        <vt:i4>5</vt:i4>
      </vt:variant>
      <vt:variant>
        <vt:lpwstr>consultantplus://offline/ref=8F0861F973D2ED5ABF62E4465536A4522B8EA44F69B2DD3CA5ADAC1A98B41A49E4B24F6B9DBCA52A4C0FEDB743715E475A3C9DCA4ADDI3h7B</vt:lpwstr>
      </vt:variant>
      <vt:variant>
        <vt:lpwstr/>
      </vt:variant>
      <vt:variant>
        <vt:i4>1900626</vt:i4>
      </vt:variant>
      <vt:variant>
        <vt:i4>48</vt:i4>
      </vt:variant>
      <vt:variant>
        <vt:i4>0</vt:i4>
      </vt:variant>
      <vt:variant>
        <vt:i4>5</vt:i4>
      </vt:variant>
      <vt:variant>
        <vt:lpwstr>consultantplus://offline/ref=8F0861F973D2ED5ABF62E4465536A4522B8EA44F69B2DD3CA5ADAC1A98B41A49E4B24F6D9BB6A875491AFCEF4F714158592081C84BIDh4B</vt:lpwstr>
      </vt:variant>
      <vt:variant>
        <vt:lpwstr/>
      </vt:variant>
      <vt:variant>
        <vt:i4>1900633</vt:i4>
      </vt:variant>
      <vt:variant>
        <vt:i4>45</vt:i4>
      </vt:variant>
      <vt:variant>
        <vt:i4>0</vt:i4>
      </vt:variant>
      <vt:variant>
        <vt:i4>5</vt:i4>
      </vt:variant>
      <vt:variant>
        <vt:lpwstr>consultantplus://offline/ref=8F0861F973D2ED5ABF62E4465536A4522B8EA44F69B2DD3CA5ADAC1A98B41A49E4B24F689FBEA875491AFCEF4F714158592081C84BIDh4B</vt:lpwstr>
      </vt:variant>
      <vt:variant>
        <vt:lpwstr/>
      </vt:variant>
      <vt:variant>
        <vt:i4>3211376</vt:i4>
      </vt:variant>
      <vt:variant>
        <vt:i4>42</vt:i4>
      </vt:variant>
      <vt:variant>
        <vt:i4>0</vt:i4>
      </vt:variant>
      <vt:variant>
        <vt:i4>5</vt:i4>
      </vt:variant>
      <vt:variant>
        <vt:lpwstr/>
      </vt:variant>
      <vt:variant>
        <vt:lpwstr>P10</vt:lpwstr>
      </vt:variant>
      <vt:variant>
        <vt:i4>7929967</vt:i4>
      </vt:variant>
      <vt:variant>
        <vt:i4>39</vt:i4>
      </vt:variant>
      <vt:variant>
        <vt:i4>0</vt:i4>
      </vt:variant>
      <vt:variant>
        <vt:i4>5</vt:i4>
      </vt:variant>
      <vt:variant>
        <vt:lpwstr>consultantplus://offline/ref=8F0861F973D2ED5ABF62E4465536A4522B8EA44F69B2DD3CA5ADAC1A98B41A49E4B24F6B9DBCA52A4C0FEDB743715E475A3C9DCA4ADDI3h7B</vt:lpwstr>
      </vt:variant>
      <vt:variant>
        <vt:lpwstr/>
      </vt:variant>
      <vt:variant>
        <vt:i4>589837</vt:i4>
      </vt:variant>
      <vt:variant>
        <vt:i4>36</vt:i4>
      </vt:variant>
      <vt:variant>
        <vt:i4>0</vt:i4>
      </vt:variant>
      <vt:variant>
        <vt:i4>5</vt:i4>
      </vt:variant>
      <vt:variant>
        <vt:lpwstr>consultantplus://offline/ref=CFEE084D41AABCD2B7EF187F40E8290017FE1B5184EF0F0A13B96BCE8FBD2731FD79D56CF4C8907AACD5A3b7QEB</vt:lpwstr>
      </vt:variant>
      <vt:variant>
        <vt:lpwstr/>
      </vt:variant>
      <vt:variant>
        <vt:i4>1507343</vt:i4>
      </vt:variant>
      <vt:variant>
        <vt:i4>33</vt:i4>
      </vt:variant>
      <vt:variant>
        <vt:i4>0</vt:i4>
      </vt:variant>
      <vt:variant>
        <vt:i4>5</vt:i4>
      </vt:variant>
      <vt:variant>
        <vt:lpwstr>consultantplus://offline/ref=1A10355813F22A4F6AF075E050684431913D8A26C49C96E805EB9E018173BFE7B58083545011B5E74A4FBF8AAC7A1B9E1E3939E522oBHBA</vt:lpwstr>
      </vt:variant>
      <vt:variant>
        <vt:lpwstr/>
      </vt:variant>
      <vt:variant>
        <vt:i4>2424894</vt:i4>
      </vt:variant>
      <vt:variant>
        <vt:i4>30</vt:i4>
      </vt:variant>
      <vt:variant>
        <vt:i4>0</vt:i4>
      </vt:variant>
      <vt:variant>
        <vt:i4>5</vt:i4>
      </vt:variant>
      <vt:variant>
        <vt:lpwstr>consultantplus://offline/ref=1A10355813F22A4F6AF075E050684431913D8A26C49C96E805EB9E018173BFE7B58083525A1AEAE25F5EE787A46C059C02253BE4o2HAA</vt:lpwstr>
      </vt:variant>
      <vt:variant>
        <vt:lpwstr/>
      </vt:variant>
      <vt:variant>
        <vt:i4>1900551</vt:i4>
      </vt:variant>
      <vt:variant>
        <vt:i4>27</vt:i4>
      </vt:variant>
      <vt:variant>
        <vt:i4>0</vt:i4>
      </vt:variant>
      <vt:variant>
        <vt:i4>5</vt:i4>
      </vt:variant>
      <vt:variant>
        <vt:lpwstr>consultantplus://offline/ref=8F0861F973D2ED5ABF62E4465536A4522B8EA44F69B2DD3CA5ADAC1A98B41A49E4B24F6D9BBCA875491AFCEF4F714158592081C84BIDh4B</vt:lpwstr>
      </vt:variant>
      <vt:variant>
        <vt:lpwstr/>
      </vt:variant>
      <vt:variant>
        <vt:i4>1900633</vt:i4>
      </vt:variant>
      <vt:variant>
        <vt:i4>24</vt:i4>
      </vt:variant>
      <vt:variant>
        <vt:i4>0</vt:i4>
      </vt:variant>
      <vt:variant>
        <vt:i4>5</vt:i4>
      </vt:variant>
      <vt:variant>
        <vt:lpwstr>consultantplus://offline/ref=8F0861F973D2ED5ABF62E4465536A4522B8EA44F69B2DD3CA5ADAC1A98B41A49E4B24F689FBEA875491AFCEF4F714158592081C84BIDh4B</vt:lpwstr>
      </vt:variant>
      <vt:variant>
        <vt:lpwstr/>
      </vt:variant>
      <vt:variant>
        <vt:i4>4456533</vt:i4>
      </vt:variant>
      <vt:variant>
        <vt:i4>21</vt:i4>
      </vt:variant>
      <vt:variant>
        <vt:i4>0</vt:i4>
      </vt:variant>
      <vt:variant>
        <vt:i4>5</vt:i4>
      </vt:variant>
      <vt:variant>
        <vt:lpwstr>consultantplus://offline/ref=8F0861F973D2ED5ABF62E4465536A4522B8EA14E6EBDDD3CA5ADAC1A98B41A49F6B2176499BEBD201A40ABE24FI7h8B</vt:lpwstr>
      </vt:variant>
      <vt:variant>
        <vt:lpwstr/>
      </vt:variant>
      <vt:variant>
        <vt:i4>4456459</vt:i4>
      </vt:variant>
      <vt:variant>
        <vt:i4>18</vt:i4>
      </vt:variant>
      <vt:variant>
        <vt:i4>0</vt:i4>
      </vt:variant>
      <vt:variant>
        <vt:i4>5</vt:i4>
      </vt:variant>
      <vt:variant>
        <vt:lpwstr>consultantplus://offline/ref=8F0861F973D2ED5ABF62E4465536A4522B8EA4486FBADD3CA5ADAC1A98B41A49F6B2176499BEBD201A40ABE24FI7h8B</vt:lpwstr>
      </vt:variant>
      <vt:variant>
        <vt:lpwstr/>
      </vt:variant>
      <vt:variant>
        <vt:i4>5636099</vt:i4>
      </vt:variant>
      <vt:variant>
        <vt:i4>15</vt:i4>
      </vt:variant>
      <vt:variant>
        <vt:i4>0</vt:i4>
      </vt:variant>
      <vt:variant>
        <vt:i4>5</vt:i4>
      </vt:variant>
      <vt:variant>
        <vt:lpwstr>consultantplus://offline/ref=7A5424BE52D1684CF441960F26927AFF94B63D6EF3B91ADE5E7348D60E1A4071E4E8C99E4F9B07E48F2F34OCx8A</vt:lpwstr>
      </vt:variant>
      <vt:variant>
        <vt:lpwstr/>
      </vt:variant>
      <vt:variant>
        <vt:i4>6553668</vt:i4>
      </vt:variant>
      <vt:variant>
        <vt:i4>12</vt:i4>
      </vt:variant>
      <vt:variant>
        <vt:i4>0</vt:i4>
      </vt:variant>
      <vt:variant>
        <vt:i4>5</vt:i4>
      </vt:variant>
      <vt:variant>
        <vt:lpwstr>http://www.consultant.ru/document/cons_doc_LAW_342030/df32b8231cf067c4d4e864c717eb6b398358b504/</vt:lpwstr>
      </vt:variant>
      <vt:variant>
        <vt:lpwstr>dst102047</vt:lpwstr>
      </vt:variant>
      <vt:variant>
        <vt:i4>131197</vt:i4>
      </vt:variant>
      <vt:variant>
        <vt:i4>9</vt:i4>
      </vt:variant>
      <vt:variant>
        <vt:i4>0</vt:i4>
      </vt:variant>
      <vt:variant>
        <vt:i4>5</vt:i4>
      </vt:variant>
      <vt:variant>
        <vt:lpwstr>http://www.consultant.ru/document/cons_doc_LAW_342030/570afc6feff03328459242886307d6aebe1ccb6b/</vt:lpwstr>
      </vt:variant>
      <vt:variant>
        <vt:lpwstr>dst2550</vt:lpwstr>
      </vt:variant>
      <vt:variant>
        <vt:i4>4981789</vt:i4>
      </vt:variant>
      <vt:variant>
        <vt:i4>6</vt:i4>
      </vt:variant>
      <vt:variant>
        <vt:i4>0</vt:i4>
      </vt:variant>
      <vt:variant>
        <vt:i4>5</vt:i4>
      </vt:variant>
      <vt:variant>
        <vt:lpwstr>http://www.mfc-25.гu/</vt:lpwstr>
      </vt:variant>
      <vt:variant>
        <vt:lpwstr/>
      </vt:variant>
      <vt:variant>
        <vt:i4>851994</vt:i4>
      </vt:variant>
      <vt:variant>
        <vt:i4>3</vt:i4>
      </vt:variant>
      <vt:variant>
        <vt:i4>0</vt:i4>
      </vt:variant>
      <vt:variant>
        <vt:i4>5</vt:i4>
      </vt:variant>
      <vt:variant>
        <vt:lpwstr>http://www.gosuslugi.ru/</vt:lpwstr>
      </vt:variant>
      <vt:variant>
        <vt:lpwstr/>
      </vt:variant>
      <vt:variant>
        <vt:i4>5374037</vt:i4>
      </vt:variant>
      <vt:variant>
        <vt:i4>0</vt:i4>
      </vt:variant>
      <vt:variant>
        <vt:i4>0</vt:i4>
      </vt:variant>
      <vt:variant>
        <vt:i4>5</vt:i4>
      </vt:variant>
      <vt:variant>
        <vt:lpwstr>consultantplus://offline/ref=A5290DE90F7A63FF589B3D954CCB5823143A2E3D9E9DBEB910E4B3DFFFr139G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user00</dc:creator>
  <cp:lastModifiedBy>adm18</cp:lastModifiedBy>
  <cp:revision>2</cp:revision>
  <cp:lastPrinted>2020-01-21T00:11:00Z</cp:lastPrinted>
  <dcterms:created xsi:type="dcterms:W3CDTF">2020-02-26T04:32:00Z</dcterms:created>
  <dcterms:modified xsi:type="dcterms:W3CDTF">2020-02-26T04:32:00Z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организация</vt:lpwstr>
  </property>
  <property fmtid="{D5CDD505-2E9C-101B-9397-08002B2CF9AE}" pid="3" name="Operator">
    <vt:lpwstr>user13</vt:lpwstr>
  </property>
</Properties>
</file>